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77525" w:rsidP="00064C97">
      <w:pPr>
        <w:rPr>
          <w:lang w:eastAsia="zh-CN"/>
        </w:rPr>
      </w:pPr>
      <w:r>
        <w:rPr>
          <w:rFonts w:hint="eastAsia"/>
          <w:b/>
          <w:bCs/>
          <w:sz w:val="28"/>
          <w:szCs w:val="28"/>
          <w:lang w:eastAsia="zh-CN"/>
        </w:rPr>
        <w:drawing>
          <wp:anchor simplePos="0" relativeHeight="251658240" behindDoc="0" locked="0" layoutInCell="1" allowOverlap="1">
            <wp:simplePos x="0" y="0"/>
            <wp:positionH relativeFrom="page">
              <wp:posOffset>10706100</wp:posOffset>
            </wp:positionH>
            <wp:positionV relativeFrom="topMargin">
              <wp:posOffset>12611100</wp:posOffset>
            </wp:positionV>
            <wp:extent cx="304800" cy="495300"/>
            <wp:wrapNone/>
            <wp:docPr id="10006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84960" name=""/>
                    <pic:cNvPicPr>
                      <a:picLocks noChangeAspect="1"/>
                    </pic:cNvPicPr>
                  </pic:nvPicPr>
                  <pic:blipFill>
                    <a:blip xmlns:r="http://schemas.openxmlformats.org/officeDocument/2006/relationships" r:embed="rId6"/>
                    <a:stretch>
                      <a:fillRect/>
                    </a:stretch>
                  </pic:blipFill>
                  <pic:spPr>
                    <a:xfrm>
                      <a:off x="0" y="0"/>
                      <a:ext cx="304800" cy="495300"/>
                    </a:xfrm>
                    <a:prstGeom prst="rect">
                      <a:avLst/>
                    </a:prstGeom>
                  </pic:spPr>
                </pic:pic>
              </a:graphicData>
            </a:graphic>
          </wp:anchor>
        </w:drawing>
      </w:r>
      <w:r>
        <w:rPr>
          <w:rFonts w:hint="eastAsia"/>
          <w:b/>
          <w:bCs/>
          <w:sz w:val="28"/>
          <w:szCs w:val="28"/>
          <w:lang w:eastAsia="zh-CN"/>
        </w:rPr>
        <w:t>2019</w:t>
      </w:r>
      <w:r>
        <w:rPr>
          <w:rFonts w:hint="eastAsia"/>
          <w:b/>
          <w:bCs/>
          <w:sz w:val="28"/>
          <w:szCs w:val="28"/>
          <w:lang w:eastAsia="zh-CN"/>
        </w:rPr>
        <w:t>—</w:t>
      </w:r>
      <w:r>
        <w:rPr>
          <w:rFonts w:hint="eastAsia"/>
          <w:b/>
          <w:bCs/>
          <w:sz w:val="28"/>
          <w:szCs w:val="28"/>
          <w:lang w:eastAsia="zh-CN"/>
        </w:rPr>
        <w:t>2020</w:t>
      </w:r>
      <w:r>
        <w:rPr>
          <w:rFonts w:hint="eastAsia"/>
          <w:b/>
          <w:bCs/>
          <w:sz w:val="28"/>
          <w:szCs w:val="28"/>
          <w:lang w:eastAsia="zh-CN"/>
        </w:rPr>
        <w:t>年度湖南省邵阳邵东市宋家塘镇中学八年级物理第四章单元测试卷</w:t>
      </w:r>
    </w:p>
    <w:p w:rsidR="00064C97" w:rsidRPr="00064C97" w:rsidP="00064C97">
      <w:pPr>
        <w:ind w:firstLine="2880" w:firstLineChars="1200"/>
        <w:rPr>
          <w:rFonts w:hint="eastAsia"/>
          <w:bCs/>
          <w:sz w:val="24"/>
          <w:szCs w:val="24"/>
          <w:lang w:eastAsia="zh-CN"/>
        </w:rPr>
      </w:pPr>
      <w:r w:rsidRPr="00064C97">
        <w:rPr>
          <w:rFonts w:hint="eastAsia"/>
          <w:bCs/>
          <w:sz w:val="24"/>
          <w:szCs w:val="24"/>
          <w:lang w:eastAsia="zh-CN"/>
        </w:rPr>
        <w:t>时量：</w:t>
      </w:r>
      <w:r w:rsidRPr="00064C97">
        <w:rPr>
          <w:rFonts w:hint="eastAsia"/>
          <w:bCs/>
          <w:sz w:val="24"/>
          <w:szCs w:val="24"/>
          <w:lang w:eastAsia="zh-CN"/>
        </w:rPr>
        <w:t>60</w:t>
      </w:r>
      <w:r w:rsidRPr="00064C97">
        <w:rPr>
          <w:rFonts w:hint="eastAsia"/>
          <w:bCs/>
          <w:sz w:val="24"/>
          <w:szCs w:val="24"/>
          <w:lang w:eastAsia="zh-CN"/>
        </w:rPr>
        <w:t>分钟，满分：</w:t>
      </w:r>
      <w:r w:rsidRPr="00064C97">
        <w:rPr>
          <w:rFonts w:hint="eastAsia"/>
          <w:bCs/>
          <w:sz w:val="24"/>
          <w:szCs w:val="24"/>
          <w:lang w:eastAsia="zh-CN"/>
        </w:rPr>
        <w:t>80</w:t>
      </w:r>
      <w:r w:rsidRPr="00064C97">
        <w:rPr>
          <w:rFonts w:hint="eastAsia"/>
          <w:bCs/>
          <w:sz w:val="24"/>
          <w:szCs w:val="24"/>
          <w:lang w:eastAsia="zh-CN"/>
        </w:rPr>
        <w:t>分</w:t>
      </w:r>
    </w:p>
    <w:p w:rsidR="00377525">
      <w:pPr>
        <w:rPr>
          <w:lang w:eastAsia="zh-CN"/>
        </w:rPr>
      </w:pPr>
      <w:r>
        <w:rPr>
          <w:b/>
          <w:bCs/>
          <w:sz w:val="24"/>
          <w:szCs w:val="24"/>
          <w:lang w:eastAsia="zh-CN"/>
        </w:rPr>
        <w:t>一、单选题（</w:t>
      </w:r>
      <w:r w:rsidR="00064C97">
        <w:rPr>
          <w:b/>
          <w:bCs/>
          <w:sz w:val="24"/>
          <w:szCs w:val="24"/>
          <w:lang w:eastAsia="zh-CN"/>
        </w:rPr>
        <w:t>每个</w:t>
      </w:r>
      <w:r w:rsidR="00064C97">
        <w:rPr>
          <w:b/>
          <w:bCs/>
          <w:sz w:val="24"/>
          <w:szCs w:val="24"/>
          <w:lang w:eastAsia="zh-CN"/>
        </w:rPr>
        <w:t>2</w:t>
      </w:r>
      <w:r w:rsidR="00064C97">
        <w:rPr>
          <w:b/>
          <w:bCs/>
          <w:sz w:val="24"/>
          <w:szCs w:val="24"/>
          <w:lang w:eastAsia="zh-CN"/>
        </w:rPr>
        <w:t>分</w:t>
      </w:r>
      <w:r>
        <w:rPr>
          <w:b/>
          <w:bCs/>
          <w:sz w:val="24"/>
          <w:szCs w:val="24"/>
          <w:lang w:eastAsia="zh-CN"/>
        </w:rPr>
        <w:t>；共</w:t>
      </w:r>
      <w:r>
        <w:rPr>
          <w:b/>
          <w:bCs/>
          <w:sz w:val="24"/>
          <w:szCs w:val="24"/>
          <w:lang w:eastAsia="zh-CN"/>
        </w:rPr>
        <w:t>22</w:t>
      </w:r>
      <w:r>
        <w:rPr>
          <w:b/>
          <w:bCs/>
          <w:sz w:val="24"/>
          <w:szCs w:val="24"/>
          <w:lang w:eastAsia="zh-CN"/>
        </w:rPr>
        <w:t>分）</w:t>
      </w:r>
    </w:p>
    <w:p w:rsidR="00377525">
      <w:pPr>
        <w:spacing w:after="0"/>
        <w:rPr>
          <w:lang w:eastAsia="zh-CN"/>
        </w:rPr>
      </w:pPr>
      <w:r>
        <w:rPr>
          <w:color w:val="000000"/>
          <w:lang w:eastAsia="zh-CN"/>
        </w:rPr>
        <w:t>1.</w:t>
      </w:r>
      <w:r>
        <w:rPr>
          <w:color w:val="000000"/>
          <w:lang w:eastAsia="zh-CN"/>
        </w:rPr>
        <w:t>生活中很多现象可以用学过的物理知识解释，下列解释正确的是（　</w:t>
      </w:r>
      <w:r w:rsidR="00064C97">
        <w:rPr>
          <w:rFonts w:hint="eastAsia"/>
          <w:color w:val="000000"/>
          <w:lang w:eastAsia="zh-CN"/>
        </w:rPr>
        <w:t xml:space="preserve">     </w:t>
      </w:r>
      <w:r>
        <w:rPr>
          <w:color w:val="000000"/>
          <w:lang w:eastAsia="zh-CN"/>
        </w:rPr>
        <w:t>　）</w:t>
      </w:r>
      <w:r>
        <w:rPr>
          <w:color w:val="000000"/>
          <w:lang w:eastAsia="zh-CN"/>
        </w:rPr>
        <w:t xml:space="preserve"> </w:t>
      </w:r>
    </w:p>
    <w:p w:rsidR="00064C97">
      <w:pPr>
        <w:spacing w:after="0"/>
        <w:ind w:left="150"/>
        <w:rPr>
          <w:rFonts w:hint="eastAsia"/>
          <w:lang w:eastAsia="zh-CN"/>
        </w:rPr>
      </w:pPr>
      <w:r>
        <w:rPr>
          <w:color w:val="000000"/>
          <w:lang w:eastAsia="zh-CN"/>
        </w:rPr>
        <w:t>A. </w:t>
      </w:r>
      <w:r>
        <w:rPr>
          <w:color w:val="000000"/>
          <w:lang w:eastAsia="zh-CN"/>
        </w:rPr>
        <w:t>做饭时锅内冒出的</w:t>
      </w:r>
      <w:r>
        <w:rPr>
          <w:color w:val="000000"/>
          <w:lang w:eastAsia="zh-CN"/>
        </w:rPr>
        <w:t>“</w:t>
      </w:r>
      <w:r>
        <w:rPr>
          <w:color w:val="000000"/>
          <w:lang w:eastAsia="zh-CN"/>
        </w:rPr>
        <w:t>白气</w:t>
      </w:r>
      <w:r>
        <w:rPr>
          <w:color w:val="000000"/>
          <w:lang w:eastAsia="zh-CN"/>
        </w:rPr>
        <w:t>”</w:t>
      </w:r>
      <w:r>
        <w:rPr>
          <w:color w:val="000000"/>
          <w:lang w:eastAsia="zh-CN"/>
        </w:rPr>
        <w:t>是锅内的水汽化形成的</w:t>
      </w:r>
    </w:p>
    <w:p w:rsidR="00064C97">
      <w:pPr>
        <w:spacing w:after="0"/>
        <w:ind w:left="150"/>
        <w:rPr>
          <w:rFonts w:hint="eastAsia"/>
          <w:lang w:eastAsia="zh-CN"/>
        </w:rPr>
      </w:pPr>
      <w:r>
        <w:rPr>
          <w:color w:val="000000"/>
          <w:lang w:eastAsia="zh-CN"/>
        </w:rPr>
        <w:t>B. “</w:t>
      </w:r>
      <w:r>
        <w:rPr>
          <w:color w:val="000000"/>
          <w:lang w:eastAsia="zh-CN"/>
        </w:rPr>
        <w:t>海市蜃楼</w:t>
      </w:r>
      <w:r>
        <w:rPr>
          <w:color w:val="000000"/>
          <w:lang w:eastAsia="zh-CN"/>
        </w:rPr>
        <w:t>”</w:t>
      </w:r>
      <w:r>
        <w:rPr>
          <w:color w:val="000000"/>
          <w:lang w:eastAsia="zh-CN"/>
        </w:rPr>
        <w:t>是由于光的折射形成的自然景观</w:t>
      </w:r>
    </w:p>
    <w:p w:rsidR="00064C97">
      <w:pPr>
        <w:spacing w:after="0"/>
        <w:ind w:left="150"/>
        <w:rPr>
          <w:rFonts w:hint="eastAsia"/>
          <w:lang w:eastAsia="zh-CN"/>
        </w:rPr>
      </w:pPr>
      <w:r>
        <w:rPr>
          <w:color w:val="000000"/>
          <w:lang w:eastAsia="zh-CN"/>
        </w:rPr>
        <w:t>C. </w:t>
      </w:r>
      <w:r>
        <w:rPr>
          <w:color w:val="000000"/>
          <w:lang w:eastAsia="zh-CN"/>
        </w:rPr>
        <w:t>冬天早晨玻璃窗上美丽的</w:t>
      </w:r>
      <w:r>
        <w:rPr>
          <w:color w:val="000000"/>
          <w:lang w:eastAsia="zh-CN"/>
        </w:rPr>
        <w:t>“</w:t>
      </w:r>
      <w:r>
        <w:rPr>
          <w:color w:val="000000"/>
          <w:lang w:eastAsia="zh-CN"/>
        </w:rPr>
        <w:t>冰花</w:t>
      </w:r>
      <w:r>
        <w:rPr>
          <w:color w:val="000000"/>
          <w:lang w:eastAsia="zh-CN"/>
        </w:rPr>
        <w:t>”</w:t>
      </w:r>
      <w:r>
        <w:rPr>
          <w:color w:val="000000"/>
          <w:lang w:eastAsia="zh-CN"/>
        </w:rPr>
        <w:t>是室外的水蒸气凝华形成的</w:t>
      </w:r>
    </w:p>
    <w:p w:rsidR="00377525">
      <w:pPr>
        <w:spacing w:after="0"/>
        <w:ind w:left="150"/>
        <w:rPr>
          <w:lang w:eastAsia="zh-CN"/>
        </w:rPr>
      </w:pPr>
      <w:r>
        <w:rPr>
          <w:color w:val="000000"/>
          <w:lang w:eastAsia="zh-CN"/>
        </w:rPr>
        <w:t>D. “</w:t>
      </w:r>
      <w:r>
        <w:rPr>
          <w:color w:val="000000"/>
          <w:lang w:eastAsia="zh-CN"/>
        </w:rPr>
        <w:t>低声细语</w:t>
      </w:r>
      <w:r>
        <w:rPr>
          <w:color w:val="000000"/>
          <w:lang w:eastAsia="zh-CN"/>
        </w:rPr>
        <w:t>”</w:t>
      </w:r>
      <w:r>
        <w:rPr>
          <w:color w:val="000000"/>
          <w:lang w:eastAsia="zh-CN"/>
        </w:rPr>
        <w:t>和</w:t>
      </w:r>
      <w:r>
        <w:rPr>
          <w:color w:val="000000"/>
          <w:lang w:eastAsia="zh-CN"/>
        </w:rPr>
        <w:t>“</w:t>
      </w:r>
      <w:r>
        <w:rPr>
          <w:color w:val="000000"/>
          <w:lang w:eastAsia="zh-CN"/>
        </w:rPr>
        <w:t>声嘶力竭</w:t>
      </w:r>
      <w:r>
        <w:rPr>
          <w:color w:val="000000"/>
          <w:lang w:eastAsia="zh-CN"/>
        </w:rPr>
        <w:t>”</w:t>
      </w:r>
      <w:r>
        <w:rPr>
          <w:color w:val="000000"/>
          <w:lang w:eastAsia="zh-CN"/>
        </w:rPr>
        <w:t>是指声音音调的高低不同</w:t>
      </w:r>
    </w:p>
    <w:p w:rsidR="00377525">
      <w:pPr>
        <w:spacing w:after="0"/>
        <w:rPr>
          <w:lang w:eastAsia="zh-CN"/>
        </w:rPr>
      </w:pPr>
      <w:r>
        <w:rPr>
          <w:color w:val="000000"/>
          <w:lang w:eastAsia="zh-CN"/>
        </w:rPr>
        <w:t>2.</w:t>
      </w:r>
      <w:r>
        <w:rPr>
          <w:color w:val="000000"/>
          <w:lang w:eastAsia="zh-CN"/>
        </w:rPr>
        <w:t>下列现象中，对关于紫外线应用的说法中，不正确的是（</w:t>
      </w:r>
      <w:r>
        <w:rPr>
          <w:color w:val="000000"/>
          <w:lang w:eastAsia="zh-CN"/>
        </w:rPr>
        <w:t>   </w:t>
      </w:r>
      <w:r w:rsidR="00064C97">
        <w:rPr>
          <w:rFonts w:hint="eastAsia"/>
          <w:color w:val="000000"/>
          <w:lang w:eastAsia="zh-CN"/>
        </w:rPr>
        <w:t xml:space="preserve">           </w:t>
      </w:r>
      <w:r>
        <w:rPr>
          <w:color w:val="000000"/>
          <w:lang w:eastAsia="zh-CN"/>
        </w:rPr>
        <w:t>）</w:t>
      </w:r>
      <w:r>
        <w:rPr>
          <w:color w:val="000000"/>
          <w:lang w:eastAsia="zh-CN"/>
        </w:rPr>
        <w:t xml:space="preserve"> </w:t>
      </w:r>
    </w:p>
    <w:p w:rsidR="00064C97">
      <w:pPr>
        <w:spacing w:after="0"/>
        <w:ind w:left="150"/>
        <w:rPr>
          <w:rFonts w:hint="eastAsia"/>
          <w:lang w:eastAsia="zh-CN"/>
        </w:rPr>
      </w:pPr>
      <w:r>
        <w:rPr>
          <w:color w:val="000000"/>
          <w:lang w:eastAsia="zh-CN"/>
        </w:rPr>
        <w:t>A. </w:t>
      </w:r>
      <w:r>
        <w:rPr>
          <w:color w:val="000000"/>
          <w:lang w:eastAsia="zh-CN"/>
        </w:rPr>
        <w:t>人民币的防伪利用了紫外线的荧光作用</w:t>
      </w:r>
    </w:p>
    <w:p w:rsidR="00064C97">
      <w:pPr>
        <w:spacing w:after="0"/>
        <w:ind w:left="150"/>
        <w:rPr>
          <w:rFonts w:hint="eastAsia"/>
          <w:lang w:eastAsia="zh-CN"/>
        </w:rPr>
      </w:pPr>
      <w:r>
        <w:rPr>
          <w:color w:val="000000"/>
          <w:lang w:eastAsia="zh-CN"/>
        </w:rPr>
        <w:t>B. </w:t>
      </w:r>
      <w:r>
        <w:rPr>
          <w:color w:val="000000"/>
          <w:lang w:eastAsia="zh-CN"/>
        </w:rPr>
        <w:t>适当照射太阳光可以促使人体合成维生素</w:t>
      </w:r>
    </w:p>
    <w:p w:rsidR="00064C97">
      <w:pPr>
        <w:spacing w:after="0"/>
        <w:ind w:left="150"/>
        <w:rPr>
          <w:rFonts w:hint="eastAsia"/>
          <w:lang w:eastAsia="zh-CN"/>
        </w:rPr>
      </w:pPr>
      <w:r>
        <w:rPr>
          <w:color w:val="000000"/>
          <w:lang w:eastAsia="zh-CN"/>
        </w:rPr>
        <w:t>C. </w:t>
      </w:r>
      <w:r>
        <w:rPr>
          <w:color w:val="000000"/>
          <w:lang w:eastAsia="zh-CN"/>
        </w:rPr>
        <w:t>经常在太阳光下晒晒衣物，可以起到杀菌消毒作用</w:t>
      </w:r>
    </w:p>
    <w:p w:rsidR="00377525">
      <w:pPr>
        <w:spacing w:after="0"/>
        <w:ind w:left="150"/>
        <w:rPr>
          <w:lang w:eastAsia="zh-CN"/>
        </w:rPr>
      </w:pPr>
      <w:r>
        <w:rPr>
          <w:color w:val="000000"/>
          <w:lang w:eastAsia="zh-CN"/>
        </w:rPr>
        <w:t>D. </w:t>
      </w:r>
      <w:r>
        <w:rPr>
          <w:color w:val="000000"/>
          <w:lang w:eastAsia="zh-CN"/>
        </w:rPr>
        <w:t>电视机的遥控器可以发出不同的紫外线，来实现对电视机的遥控</w:t>
      </w:r>
    </w:p>
    <w:p w:rsidR="00377525">
      <w:pPr>
        <w:spacing w:after="0"/>
        <w:rPr>
          <w:lang w:eastAsia="zh-CN"/>
        </w:rPr>
      </w:pPr>
      <w:r>
        <w:rPr>
          <w:color w:val="000000"/>
          <w:lang w:eastAsia="zh-CN"/>
        </w:rPr>
        <w:t>3.</w:t>
      </w:r>
      <w:r>
        <w:rPr>
          <w:color w:val="000000"/>
          <w:lang w:eastAsia="zh-CN"/>
        </w:rPr>
        <w:t>如图所示的四种现象中，由于光的反射形成的是</w:t>
      </w:r>
      <w:r>
        <w:rPr>
          <w:color w:val="000000"/>
          <w:lang w:eastAsia="zh-CN"/>
        </w:rPr>
        <w:t>（</w:t>
      </w:r>
      <w:r>
        <w:rPr>
          <w:color w:val="000000"/>
          <w:lang w:eastAsia="zh-CN"/>
        </w:rPr>
        <w:t xml:space="preserve">   </w:t>
      </w:r>
      <w:r w:rsidR="00064C97">
        <w:rPr>
          <w:rFonts w:hint="eastAsia"/>
          <w:color w:val="000000"/>
          <w:lang w:eastAsia="zh-CN"/>
        </w:rPr>
        <w:t xml:space="preserve">           </w:t>
      </w:r>
      <w:r>
        <w:rPr>
          <w:color w:val="000000"/>
          <w:lang w:eastAsia="zh-CN"/>
        </w:rPr>
        <w:t>）</w:t>
      </w:r>
      <w:r>
        <w:rPr>
          <w:color w:val="000000"/>
          <w:lang w:eastAsia="zh-CN"/>
        </w:rPr>
        <w:t xml:space="preserve">  </w:t>
      </w:r>
    </w:p>
    <w:p w:rsidR="00064C97">
      <w:pPr>
        <w:spacing w:after="0"/>
        <w:ind w:left="150"/>
        <w:rPr>
          <w:rFonts w:hint="eastAsia"/>
          <w:color w:val="000000"/>
          <w:lang w:eastAsia="zh-CN"/>
        </w:rPr>
      </w:pPr>
      <w:r>
        <w:rPr>
          <w:color w:val="000000"/>
          <w:lang w:eastAsia="zh-CN"/>
        </w:rPr>
        <w:t>A. </w:t>
      </w:r>
      <w:r>
        <w:rPr>
          <w:noProof/>
          <w:lang w:eastAsia="zh-CN"/>
        </w:rPr>
        <w:drawing>
          <wp:inline distT="0" distB="0" distL="0" distR="0">
            <wp:extent cx="954913" cy="763930"/>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81971" name=""/>
                    <pic:cNvPicPr/>
                  </pic:nvPicPr>
                  <pic:blipFill>
                    <a:blip xmlns:r="http://schemas.openxmlformats.org/officeDocument/2006/relationships" r:embed="rId7" cstate="print"/>
                    <a:stretch>
                      <a:fillRect/>
                    </a:stretch>
                  </pic:blipFill>
                  <pic:spPr>
                    <a:xfrm>
                      <a:off x="0" y="0"/>
                      <a:ext cx="954913" cy="763930"/>
                    </a:xfrm>
                    <a:prstGeom prst="rect">
                      <a:avLst/>
                    </a:prstGeom>
                  </pic:spPr>
                </pic:pic>
              </a:graphicData>
            </a:graphic>
          </wp:inline>
        </w:drawing>
      </w:r>
      <w:r>
        <w:rPr>
          <w:color w:val="000000"/>
          <w:lang w:eastAsia="zh-CN"/>
        </w:rPr>
        <w:t>                </w:t>
      </w:r>
      <w:r>
        <w:rPr>
          <w:color w:val="000000"/>
          <w:lang w:eastAsia="zh-CN"/>
        </w:rPr>
        <w:t>B. </w:t>
      </w:r>
      <w:r>
        <w:rPr>
          <w:noProof/>
          <w:lang w:eastAsia="zh-CN"/>
        </w:rPr>
        <w:drawing>
          <wp:inline distT="0" distB="0" distL="0" distR="0">
            <wp:extent cx="993115" cy="773481"/>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688037" name=""/>
                    <pic:cNvPicPr/>
                  </pic:nvPicPr>
                  <pic:blipFill>
                    <a:blip xmlns:r="http://schemas.openxmlformats.org/officeDocument/2006/relationships" r:embed="rId8" cstate="print"/>
                    <a:stretch>
                      <a:fillRect/>
                    </a:stretch>
                  </pic:blipFill>
                  <pic:spPr>
                    <a:xfrm>
                      <a:off x="0" y="0"/>
                      <a:ext cx="993115" cy="773481"/>
                    </a:xfrm>
                    <a:prstGeom prst="rect">
                      <a:avLst/>
                    </a:prstGeom>
                  </pic:spPr>
                </pic:pic>
              </a:graphicData>
            </a:graphic>
          </wp:inline>
        </w:drawing>
      </w:r>
      <w:r>
        <w:rPr>
          <w:lang w:eastAsia="zh-CN"/>
        </w:rPr>
        <w:t xml:space="preserve"> </w:t>
      </w:r>
      <w:r>
        <w:rPr>
          <w:rFonts w:hint="eastAsia"/>
          <w:lang w:eastAsia="zh-CN"/>
        </w:rPr>
        <w:t xml:space="preserve">  </w:t>
      </w:r>
      <w:r>
        <w:rPr>
          <w:color w:val="000000"/>
          <w:lang w:eastAsia="zh-CN"/>
        </w:rPr>
        <w:t>C. </w:t>
      </w:r>
      <w:r>
        <w:rPr>
          <w:noProof/>
          <w:lang w:eastAsia="zh-CN"/>
        </w:rPr>
        <w:drawing>
          <wp:inline distT="0" distB="0" distL="0" distR="0">
            <wp:extent cx="983564" cy="725729"/>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351645" name=""/>
                    <pic:cNvPicPr/>
                  </pic:nvPicPr>
                  <pic:blipFill>
                    <a:blip xmlns:r="http://schemas.openxmlformats.org/officeDocument/2006/relationships" r:embed="rId9" cstate="print"/>
                    <a:stretch>
                      <a:fillRect/>
                    </a:stretch>
                  </pic:blipFill>
                  <pic:spPr>
                    <a:xfrm>
                      <a:off x="0" y="0"/>
                      <a:ext cx="983564" cy="725729"/>
                    </a:xfrm>
                    <a:prstGeom prst="rect">
                      <a:avLst/>
                    </a:prstGeom>
                  </pic:spPr>
                </pic:pic>
              </a:graphicData>
            </a:graphic>
          </wp:inline>
        </w:drawing>
      </w:r>
      <w:r>
        <w:rPr>
          <w:color w:val="000000"/>
          <w:lang w:eastAsia="zh-CN"/>
        </w:rPr>
        <w:t>                 </w:t>
      </w:r>
      <w:r>
        <w:rPr>
          <w:color w:val="000000"/>
          <w:lang w:eastAsia="zh-CN"/>
        </w:rPr>
        <w:t>D. </w:t>
      </w:r>
      <w:r>
        <w:rPr>
          <w:noProof/>
          <w:lang w:eastAsia="zh-CN"/>
        </w:rPr>
        <w:drawing>
          <wp:inline distT="0" distB="0" distL="0" distR="0">
            <wp:extent cx="993115" cy="69709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947112" name=""/>
                    <pic:cNvPicPr/>
                  </pic:nvPicPr>
                  <pic:blipFill>
                    <a:blip xmlns:r="http://schemas.openxmlformats.org/officeDocument/2006/relationships" r:embed="rId10" cstate="print"/>
                    <a:stretch>
                      <a:fillRect/>
                    </a:stretch>
                  </pic:blipFill>
                  <pic:spPr>
                    <a:xfrm>
                      <a:off x="0" y="0"/>
                      <a:ext cx="993115" cy="697090"/>
                    </a:xfrm>
                    <a:prstGeom prst="rect">
                      <a:avLst/>
                    </a:prstGeom>
                  </pic:spPr>
                </pic:pic>
              </a:graphicData>
            </a:graphic>
          </wp:inline>
        </w:drawing>
      </w:r>
    </w:p>
    <w:p w:rsidR="00377525" w:rsidP="00064C97">
      <w:pPr>
        <w:spacing w:after="0"/>
        <w:ind w:left="150" w:firstLine="630" w:firstLineChars="300"/>
        <w:rPr>
          <w:lang w:eastAsia="zh-CN"/>
        </w:rPr>
      </w:pPr>
      <w:r>
        <w:rPr>
          <w:color w:val="000000"/>
          <w:lang w:eastAsia="zh-CN"/>
        </w:rPr>
        <w:t>小孔成像</w:t>
      </w:r>
      <w:r>
        <w:rPr>
          <w:color w:val="000000"/>
          <w:lang w:eastAsia="zh-CN"/>
        </w:rPr>
        <w:t> </w:t>
      </w:r>
      <w:r>
        <w:rPr>
          <w:rFonts w:hint="eastAsia"/>
          <w:color w:val="000000"/>
          <w:lang w:eastAsia="zh-CN"/>
        </w:rPr>
        <w:t xml:space="preserve">            </w:t>
      </w:r>
      <w:r>
        <w:rPr>
          <w:color w:val="000000"/>
          <w:lang w:eastAsia="zh-CN"/>
        </w:rPr>
        <w:t>鸟巢倒影</w:t>
      </w:r>
      <w:r>
        <w:rPr>
          <w:color w:val="000000"/>
          <w:lang w:eastAsia="zh-CN"/>
        </w:rPr>
        <w:t>   </w:t>
      </w:r>
      <w:r>
        <w:rPr>
          <w:rFonts w:hint="eastAsia"/>
          <w:color w:val="000000"/>
          <w:lang w:eastAsia="zh-CN"/>
        </w:rPr>
        <w:t xml:space="preserve">              </w:t>
      </w:r>
      <w:r>
        <w:rPr>
          <w:color w:val="000000"/>
          <w:lang w:eastAsia="zh-CN"/>
        </w:rPr>
        <w:t>水面折枝</w:t>
      </w:r>
      <w:r>
        <w:rPr>
          <w:color w:val="000000"/>
          <w:lang w:eastAsia="zh-CN"/>
        </w:rPr>
        <w:t>  </w:t>
      </w:r>
      <w:r>
        <w:rPr>
          <w:rFonts w:hint="eastAsia"/>
          <w:color w:val="000000"/>
          <w:lang w:eastAsia="zh-CN"/>
        </w:rPr>
        <w:t xml:space="preserve">                </w:t>
      </w:r>
      <w:r w:rsidR="00530FB4">
        <w:rPr>
          <w:color w:val="000000"/>
          <w:lang w:eastAsia="zh-CN"/>
        </w:rPr>
        <w:t>故宫日晷</w:t>
      </w:r>
    </w:p>
    <w:p w:rsidR="00377525">
      <w:pPr>
        <w:spacing w:after="0"/>
        <w:rPr>
          <w:rFonts w:hint="eastAsia"/>
          <w:lang w:eastAsia="zh-CN"/>
        </w:rPr>
      </w:pPr>
      <w:r>
        <w:rPr>
          <w:color w:val="000000"/>
          <w:lang w:eastAsia="zh-CN"/>
        </w:rPr>
        <w:t>4.</w:t>
      </w:r>
      <w:r>
        <w:rPr>
          <w:color w:val="000000"/>
          <w:lang w:eastAsia="zh-CN"/>
        </w:rPr>
        <w:t>从平面镜里看到镜子对面的电子钟的示数如</w:t>
      </w:r>
      <w:r w:rsidR="00064C97">
        <w:rPr>
          <w:color w:val="000000"/>
          <w:lang w:eastAsia="zh-CN"/>
        </w:rPr>
        <w:t>下左</w:t>
      </w:r>
      <w:r>
        <w:rPr>
          <w:color w:val="000000"/>
          <w:lang w:eastAsia="zh-CN"/>
        </w:rPr>
        <w:t>图所示，这时的实际时间是（</w:t>
      </w:r>
      <w:r>
        <w:rPr>
          <w:color w:val="000000"/>
          <w:lang w:eastAsia="zh-CN"/>
        </w:rPr>
        <w:t xml:space="preserve">  </w:t>
      </w:r>
      <w:r w:rsidR="00064C97">
        <w:rPr>
          <w:rFonts w:hint="eastAsia"/>
          <w:color w:val="000000"/>
          <w:lang w:eastAsia="zh-CN"/>
        </w:rPr>
        <w:t xml:space="preserve">         </w:t>
      </w:r>
      <w:r>
        <w:rPr>
          <w:color w:val="000000"/>
          <w:lang w:eastAsia="zh-CN"/>
        </w:rPr>
        <w:t> </w:t>
      </w:r>
      <w:r>
        <w:rPr>
          <w:color w:val="000000"/>
          <w:lang w:eastAsia="zh-CN"/>
        </w:rPr>
        <w:t>）</w:t>
      </w:r>
    </w:p>
    <w:p w:rsidR="00377525">
      <w:pPr>
        <w:spacing w:after="0"/>
        <w:ind w:left="150"/>
        <w:rPr>
          <w:lang w:eastAsia="zh-CN"/>
        </w:rPr>
      </w:pPr>
      <w:r>
        <w:rPr>
          <w:color w:val="000000"/>
          <w:lang w:eastAsia="zh-CN"/>
        </w:rPr>
        <w:t>A. 10:21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422538"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B. 21:10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650064"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C. 10:51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398389"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D. 12:01</w:t>
      </w:r>
    </w:p>
    <w:p w:rsidR="00064C97">
      <w:pPr>
        <w:spacing w:after="0"/>
        <w:rPr>
          <w:rFonts w:hint="eastAsia"/>
          <w:color w:val="000000"/>
          <w:lang w:eastAsia="zh-CN"/>
        </w:rPr>
      </w:pPr>
      <w:r>
        <w:rPr>
          <w:rFonts w:hint="eastAsia"/>
          <w:noProof/>
          <w:color w:val="000000"/>
          <w:lang w:eastAsia="zh-CN"/>
        </w:rPr>
        <w:drawing>
          <wp:anchor distT="0" distB="0" distL="114300" distR="114300" simplePos="0" relativeHeight="251660288" behindDoc="0" locked="0" layoutInCell="1" allowOverlap="1">
            <wp:simplePos x="0" y="0"/>
            <wp:positionH relativeFrom="column">
              <wp:posOffset>2385060</wp:posOffset>
            </wp:positionH>
            <wp:positionV relativeFrom="paragraph">
              <wp:posOffset>164465</wp:posOffset>
            </wp:positionV>
            <wp:extent cx="1600200" cy="914400"/>
            <wp:effectExtent l="19050" t="0" r="0" b="0"/>
            <wp:wrapSquare wrapText="bothSides"/>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61742" name=""/>
                    <pic:cNvPicPr/>
                  </pic:nvPicPr>
                  <pic:blipFill>
                    <a:blip xmlns:r="http://schemas.openxmlformats.org/officeDocument/2006/relationships" r:embed="rId12" cstate="print"/>
                    <a:stretch>
                      <a:fillRect/>
                    </a:stretch>
                  </pic:blipFill>
                  <pic:spPr>
                    <a:xfrm>
                      <a:off x="0" y="0"/>
                      <a:ext cx="1600200" cy="914400"/>
                    </a:xfrm>
                    <a:prstGeom prst="rect">
                      <a:avLst/>
                    </a:prstGeom>
                  </pic:spPr>
                </pic:pic>
              </a:graphicData>
            </a:graphic>
          </wp:anchor>
        </w:drawing>
      </w:r>
      <w:r>
        <w:rPr>
          <w:rFonts w:hint="eastAsia"/>
          <w:noProof/>
          <w:color w:val="000000"/>
          <w:lang w:eastAsia="zh-CN"/>
        </w:rPr>
        <w:drawing>
          <wp:anchor distT="0" distB="0" distL="114300" distR="114300" simplePos="0" relativeHeight="251659264" behindDoc="0" locked="0" layoutInCell="1" allowOverlap="1">
            <wp:simplePos x="0" y="0"/>
            <wp:positionH relativeFrom="column">
              <wp:posOffset>480060</wp:posOffset>
            </wp:positionH>
            <wp:positionV relativeFrom="paragraph">
              <wp:posOffset>164465</wp:posOffset>
            </wp:positionV>
            <wp:extent cx="885825" cy="447675"/>
            <wp:effectExtent l="19050" t="0" r="9525" b="0"/>
            <wp:wrapSquare wrapText="bothSides"/>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88346" name=""/>
                    <pic:cNvPicPr/>
                  </pic:nvPicPr>
                  <pic:blipFill>
                    <a:blip xmlns:r="http://schemas.openxmlformats.org/officeDocument/2006/relationships" r:embed="rId13" cstate="print"/>
                    <a:stretch>
                      <a:fillRect/>
                    </a:stretch>
                  </pic:blipFill>
                  <pic:spPr>
                    <a:xfrm>
                      <a:off x="0" y="0"/>
                      <a:ext cx="885825" cy="447675"/>
                    </a:xfrm>
                    <a:prstGeom prst="rect">
                      <a:avLst/>
                    </a:prstGeom>
                  </pic:spPr>
                </pic:pic>
              </a:graphicData>
            </a:graphic>
          </wp:anchor>
        </w:drawing>
      </w: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lang w:eastAsia="zh-CN"/>
        </w:rPr>
      </w:pPr>
      <w:r>
        <w:rPr>
          <w:color w:val="000000"/>
          <w:lang w:eastAsia="zh-CN"/>
        </w:rPr>
        <w:t>5.</w:t>
      </w:r>
      <w:r>
        <w:rPr>
          <w:color w:val="000000"/>
          <w:lang w:eastAsia="zh-CN"/>
        </w:rPr>
        <w:t>如</w:t>
      </w:r>
      <w:r>
        <w:rPr>
          <w:color w:val="000000"/>
          <w:lang w:eastAsia="zh-CN"/>
        </w:rPr>
        <w:t>上右</w:t>
      </w:r>
      <w:r>
        <w:rPr>
          <w:color w:val="000000"/>
          <w:lang w:eastAsia="zh-CN"/>
        </w:rPr>
        <w:t>图将一束太阳光</w:t>
      </w:r>
      <w:r>
        <w:rPr>
          <w:color w:val="000000"/>
          <w:lang w:eastAsia="zh-CN"/>
        </w:rPr>
        <w:t>投射到玻璃三棱镜上，在棱镜后侧光屏上的</w:t>
      </w:r>
      <w:r>
        <w:rPr>
          <w:color w:val="000000"/>
          <w:lang w:eastAsia="zh-CN"/>
        </w:rPr>
        <w:t>AB</w:t>
      </w:r>
      <w:r>
        <w:rPr>
          <w:color w:val="000000"/>
          <w:lang w:eastAsia="zh-CN"/>
        </w:rPr>
        <w:t>范围内观察到不同颜色的光，则</w:t>
      </w:r>
      <w:r>
        <w:rPr>
          <w:color w:val="000000"/>
          <w:lang w:eastAsia="zh-CN"/>
        </w:rPr>
        <w:t>下列说法正确的为</w:t>
      </w:r>
      <w:r>
        <w:rPr>
          <w:color w:val="000000"/>
          <w:lang w:eastAsia="zh-CN"/>
        </w:rPr>
        <w:t>（</w:t>
      </w:r>
      <w:r>
        <w:rPr>
          <w:color w:val="000000"/>
          <w:lang w:eastAsia="zh-CN"/>
        </w:rPr>
        <w:t>  </w:t>
      </w:r>
      <w:r>
        <w:rPr>
          <w:rFonts w:hint="eastAsia"/>
          <w:color w:val="000000"/>
          <w:lang w:eastAsia="zh-CN"/>
        </w:rPr>
        <w:t xml:space="preserve">    </w:t>
      </w:r>
      <w:r>
        <w:rPr>
          <w:color w:val="000000"/>
          <w:lang w:eastAsia="zh-CN"/>
        </w:rPr>
        <w:t>）</w:t>
      </w:r>
    </w:p>
    <w:p w:rsidR="00064C97">
      <w:pPr>
        <w:spacing w:after="0"/>
        <w:ind w:left="150"/>
        <w:rPr>
          <w:rFonts w:hint="eastAsia"/>
          <w:lang w:eastAsia="zh-CN"/>
        </w:rPr>
      </w:pPr>
      <w:r>
        <w:rPr>
          <w:color w:val="000000"/>
          <w:lang w:eastAsia="zh-CN"/>
        </w:rPr>
        <w:t>A. A</w:t>
      </w:r>
      <w:r>
        <w:rPr>
          <w:color w:val="000000"/>
          <w:lang w:eastAsia="zh-CN"/>
        </w:rPr>
        <w:t>处应是紫光</w:t>
      </w:r>
      <w:r>
        <w:rPr>
          <w:color w:val="000000"/>
          <w:lang w:eastAsia="zh-CN"/>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821545"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rFonts w:hint="eastAsia"/>
          <w:color w:val="000000"/>
          <w:lang w:eastAsia="zh-CN"/>
        </w:rPr>
        <w:t xml:space="preserve"> </w:t>
      </w:r>
      <w:r>
        <w:rPr>
          <w:color w:val="000000"/>
          <w:lang w:eastAsia="zh-CN"/>
        </w:rPr>
        <w:t>B. </w:t>
      </w:r>
      <w:r>
        <w:rPr>
          <w:color w:val="000000"/>
          <w:lang w:eastAsia="zh-CN"/>
        </w:rPr>
        <w:t>将照相底片放到</w:t>
      </w:r>
      <w:r>
        <w:rPr>
          <w:color w:val="000000"/>
          <w:lang w:eastAsia="zh-CN"/>
        </w:rPr>
        <w:t>AB</w:t>
      </w:r>
      <w:r>
        <w:rPr>
          <w:color w:val="000000"/>
          <w:lang w:eastAsia="zh-CN"/>
        </w:rPr>
        <w:t>范围</w:t>
      </w:r>
      <w:r>
        <w:rPr>
          <w:color w:val="000000"/>
          <w:lang w:eastAsia="zh-CN"/>
        </w:rPr>
        <w:t>B</w:t>
      </w:r>
      <w:r>
        <w:rPr>
          <w:color w:val="000000"/>
          <w:lang w:eastAsia="zh-CN"/>
        </w:rPr>
        <w:t>处的外侧，底片不会感光</w:t>
      </w:r>
    </w:p>
    <w:p w:rsidR="00377525">
      <w:pPr>
        <w:spacing w:after="0"/>
        <w:ind w:left="150"/>
        <w:rPr>
          <w:lang w:eastAsia="zh-CN"/>
        </w:rPr>
      </w:pPr>
      <w:r>
        <w:rPr>
          <w:color w:val="000000"/>
          <w:lang w:eastAsia="zh-CN"/>
        </w:rPr>
        <w:t>C. </w:t>
      </w:r>
      <w:r>
        <w:rPr>
          <w:color w:val="000000"/>
          <w:lang w:eastAsia="zh-CN"/>
        </w:rPr>
        <w:t>只有</w:t>
      </w:r>
      <w:r>
        <w:rPr>
          <w:color w:val="000000"/>
          <w:lang w:eastAsia="zh-CN"/>
        </w:rPr>
        <w:t>AB</w:t>
      </w:r>
      <w:r>
        <w:rPr>
          <w:color w:val="000000"/>
          <w:lang w:eastAsia="zh-CN"/>
        </w:rPr>
        <w:t>之间有光</w:t>
      </w:r>
      <w:r>
        <w:rPr>
          <w:color w:val="000000"/>
          <w:lang w:eastAsia="zh-CN"/>
        </w:rPr>
        <w:t>                                                 D. </w:t>
      </w:r>
      <w:r>
        <w:rPr>
          <w:color w:val="000000"/>
          <w:lang w:eastAsia="zh-CN"/>
        </w:rPr>
        <w:t>将温度计放到</w:t>
      </w:r>
      <w:r>
        <w:rPr>
          <w:color w:val="000000"/>
          <w:lang w:eastAsia="zh-CN"/>
        </w:rPr>
        <w:t>AB</w:t>
      </w:r>
      <w:r>
        <w:rPr>
          <w:color w:val="000000"/>
          <w:lang w:eastAsia="zh-CN"/>
        </w:rPr>
        <w:t>范围</w:t>
      </w:r>
      <w:r>
        <w:rPr>
          <w:color w:val="000000"/>
          <w:lang w:eastAsia="zh-CN"/>
        </w:rPr>
        <w:t>A</w:t>
      </w:r>
      <w:r>
        <w:rPr>
          <w:color w:val="000000"/>
          <w:lang w:eastAsia="zh-CN"/>
        </w:rPr>
        <w:t>处的外侧，会看到温度上升较快</w:t>
      </w:r>
    </w:p>
    <w:p w:rsidR="00377525">
      <w:pPr>
        <w:spacing w:after="0"/>
        <w:rPr>
          <w:rFonts w:hint="eastAsia"/>
          <w:lang w:eastAsia="zh-CN"/>
        </w:rPr>
      </w:pPr>
      <w:r>
        <w:rPr>
          <w:noProof/>
          <w:color w:val="000000"/>
          <w:lang w:eastAsia="zh-CN"/>
        </w:rPr>
        <w:drawing>
          <wp:anchor distT="0" distB="0" distL="114300" distR="114300" simplePos="0" relativeHeight="251661312" behindDoc="0" locked="0" layoutInCell="1" allowOverlap="1">
            <wp:simplePos x="0" y="0"/>
            <wp:positionH relativeFrom="column">
              <wp:posOffset>5061585</wp:posOffset>
            </wp:positionH>
            <wp:positionV relativeFrom="paragraph">
              <wp:posOffset>291465</wp:posOffset>
            </wp:positionV>
            <wp:extent cx="890905" cy="981075"/>
            <wp:effectExtent l="19050" t="0" r="4445" b="0"/>
            <wp:wrapSquare wrapText="bothSides"/>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106961" name=""/>
                    <pic:cNvPicPr/>
                  </pic:nvPicPr>
                  <pic:blipFill>
                    <a:blip xmlns:r="http://schemas.openxmlformats.org/officeDocument/2006/relationships" r:embed="rId15" cstate="print"/>
                    <a:stretch>
                      <a:fillRect/>
                    </a:stretch>
                  </pic:blipFill>
                  <pic:spPr>
                    <a:xfrm>
                      <a:off x="0" y="0"/>
                      <a:ext cx="890905" cy="981075"/>
                    </a:xfrm>
                    <a:prstGeom prst="rect">
                      <a:avLst/>
                    </a:prstGeom>
                  </pic:spPr>
                </pic:pic>
              </a:graphicData>
            </a:graphic>
          </wp:anchor>
        </w:drawing>
      </w:r>
      <w:r w:rsidR="00530FB4">
        <w:rPr>
          <w:color w:val="000000"/>
          <w:lang w:eastAsia="zh-CN"/>
        </w:rPr>
        <w:t>6.</w:t>
      </w:r>
      <w:r w:rsidR="00530FB4">
        <w:rPr>
          <w:color w:val="000000"/>
          <w:lang w:eastAsia="zh-CN"/>
        </w:rPr>
        <w:t>小军在科学实践活动课上制作了一个无尽头的灯廊，如图所示，它是由</w:t>
      </w:r>
      <w:r w:rsidR="00530FB4">
        <w:rPr>
          <w:color w:val="000000"/>
          <w:lang w:eastAsia="zh-CN"/>
        </w:rPr>
        <w:t>泡沫板和平面镜做成的，做出</w:t>
      </w:r>
      <w:r w:rsidR="00530FB4">
        <w:rPr>
          <w:color w:val="000000"/>
          <w:lang w:eastAsia="zh-CN"/>
        </w:rPr>
        <w:t>“</w:t>
      </w:r>
      <w:r w:rsidR="00530FB4">
        <w:rPr>
          <w:color w:val="000000"/>
          <w:lang w:eastAsia="zh-CN"/>
        </w:rPr>
        <w:t>无尽头灯廊</w:t>
      </w:r>
      <w:r w:rsidR="00530FB4">
        <w:rPr>
          <w:color w:val="000000"/>
          <w:lang w:eastAsia="zh-CN"/>
        </w:rPr>
        <w:t>”</w:t>
      </w:r>
      <w:r w:rsidR="00530FB4">
        <w:rPr>
          <w:color w:val="000000"/>
          <w:lang w:eastAsia="zh-CN"/>
        </w:rPr>
        <w:t>这样的效果至少需要</w:t>
      </w:r>
      <w:r>
        <w:rPr>
          <w:color w:val="000000"/>
          <w:lang w:eastAsia="zh-CN"/>
        </w:rPr>
        <w:t>多少</w:t>
      </w:r>
      <w:r w:rsidR="00530FB4">
        <w:rPr>
          <w:color w:val="000000"/>
          <w:lang w:eastAsia="zh-CN"/>
        </w:rPr>
        <w:t>块平面镜</w:t>
      </w:r>
      <w:r>
        <w:rPr>
          <w:color w:val="000000"/>
          <w:lang w:eastAsia="zh-CN"/>
        </w:rPr>
        <w:t>（</w:t>
      </w:r>
      <w:r>
        <w:rPr>
          <w:rFonts w:hint="eastAsia"/>
          <w:color w:val="000000"/>
          <w:lang w:eastAsia="zh-CN"/>
        </w:rPr>
        <w:t xml:space="preserve">           </w:t>
      </w:r>
      <w:r>
        <w:rPr>
          <w:color w:val="000000"/>
          <w:lang w:eastAsia="zh-CN"/>
        </w:rPr>
        <w:t>）</w:t>
      </w:r>
    </w:p>
    <w:p w:rsidR="00064C97">
      <w:pPr>
        <w:spacing w:after="0"/>
        <w:ind w:left="150"/>
        <w:rPr>
          <w:rFonts w:hint="eastAsia"/>
          <w:noProof/>
          <w:lang w:eastAsia="zh-CN"/>
        </w:rPr>
      </w:pPr>
      <w:r>
        <w:rPr>
          <w:color w:val="000000"/>
          <w:lang w:eastAsia="zh-CN"/>
        </w:rPr>
        <w:t>A. 2                                           </w:t>
      </w:r>
    </w:p>
    <w:p w:rsidR="00064C97">
      <w:pPr>
        <w:spacing w:after="0"/>
        <w:ind w:left="150"/>
        <w:rPr>
          <w:rFonts w:hint="eastAsia"/>
          <w:color w:val="000000"/>
          <w:lang w:eastAsia="zh-CN"/>
        </w:rPr>
      </w:pP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720696"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lang w:eastAsia="zh-CN"/>
        </w:rPr>
        <w:t>B. 3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720580"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064C97">
      <w:pPr>
        <w:spacing w:after="0"/>
        <w:ind w:left="150"/>
        <w:rPr>
          <w:rFonts w:hint="eastAsia"/>
          <w:color w:val="000000"/>
          <w:lang w:eastAsia="zh-CN"/>
        </w:rPr>
      </w:pPr>
      <w:r>
        <w:rPr>
          <w:color w:val="000000"/>
          <w:lang w:eastAsia="zh-CN"/>
        </w:rPr>
        <w:t>C. 4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873705"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p>
    <w:p w:rsidR="00377525">
      <w:pPr>
        <w:spacing w:after="0"/>
        <w:ind w:left="150"/>
        <w:rPr>
          <w:lang w:eastAsia="zh-CN"/>
        </w:rPr>
      </w:pPr>
      <w:r>
        <w:rPr>
          <w:color w:val="000000"/>
          <w:lang w:eastAsia="zh-CN"/>
        </w:rPr>
        <w:t>D. 5</w:t>
      </w:r>
    </w:p>
    <w:p w:rsidR="00377525">
      <w:pPr>
        <w:spacing w:after="0"/>
        <w:rPr>
          <w:lang w:eastAsia="zh-CN"/>
        </w:rPr>
      </w:pPr>
      <w:r>
        <w:rPr>
          <w:color w:val="000000"/>
          <w:lang w:eastAsia="zh-CN"/>
        </w:rPr>
        <w:t>7.</w:t>
      </w:r>
      <w:r>
        <w:rPr>
          <w:color w:val="000000"/>
          <w:lang w:eastAsia="zh-CN"/>
        </w:rPr>
        <w:t>最近，千厮门大桥北桥头一银行的小水池成了游客和摄影爱好者们争相打卡的火热景点，不是水池景观有多么漂亮，水中有多少观赏鱼，而是这个水池能够倒影出整个渝中半岛，当水面无风时，小小的水池犹</w:t>
      </w:r>
      <w:r>
        <w:rPr>
          <w:color w:val="000000"/>
          <w:lang w:eastAsia="zh-CN"/>
        </w:rPr>
        <w:t>如镜子一般将高楼林立的涂中区倒映在水中（如图），美丽得令人皇息，下列光现象的成因与图中</w:t>
      </w:r>
      <w:r>
        <w:rPr>
          <w:color w:val="000000"/>
          <w:lang w:eastAsia="zh-CN"/>
        </w:rPr>
        <w:t>“</w:t>
      </w:r>
      <w:r>
        <w:rPr>
          <w:color w:val="000000"/>
          <w:lang w:eastAsia="zh-CN"/>
        </w:rPr>
        <w:t>渝中倒影</w:t>
      </w:r>
      <w:r>
        <w:rPr>
          <w:color w:val="000000"/>
          <w:lang w:eastAsia="zh-CN"/>
        </w:rPr>
        <w:t>”</w:t>
      </w:r>
      <w:r>
        <w:rPr>
          <w:color w:val="000000"/>
          <w:lang w:eastAsia="zh-CN"/>
        </w:rPr>
        <w:t>相同的是（</w:t>
      </w:r>
      <w:r>
        <w:rPr>
          <w:color w:val="000000"/>
          <w:lang w:eastAsia="zh-CN"/>
        </w:rPr>
        <w:t> </w:t>
      </w:r>
      <w:r w:rsidR="00064C97">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377525">
      <w:pPr>
        <w:spacing w:after="0"/>
      </w:pPr>
      <w:r>
        <w:rPr>
          <w:color w:val="000000"/>
          <w:lang w:eastAsia="zh-CN"/>
        </w:rPr>
        <w:t xml:space="preserve"> </w:t>
      </w:r>
      <w:r>
        <w:rPr>
          <w:noProof/>
          <w:lang w:eastAsia="zh-CN"/>
        </w:rPr>
        <w:drawing>
          <wp:anchor distT="0" distB="0" distL="114300" distR="114300" simplePos="0" relativeHeight="251664384" behindDoc="0" locked="0" layoutInCell="1" allowOverlap="1">
            <wp:simplePos x="0" y="0"/>
            <wp:positionH relativeFrom="column">
              <wp:posOffset>89535</wp:posOffset>
            </wp:positionH>
            <wp:positionV relativeFrom="paragraph">
              <wp:posOffset>33020</wp:posOffset>
            </wp:positionV>
            <wp:extent cx="1400175" cy="923925"/>
            <wp:effectExtent l="19050" t="0" r="9525" b="0"/>
            <wp:wrapSquare wrapText="bothSides"/>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170956" name=""/>
                    <pic:cNvPicPr/>
                  </pic:nvPicPr>
                  <pic:blipFill>
                    <a:blip xmlns:r="http://schemas.openxmlformats.org/officeDocument/2006/relationships" r:embed="rId16" cstate="print"/>
                    <a:stretch>
                      <a:fillRect/>
                    </a:stretch>
                  </pic:blipFill>
                  <pic:spPr>
                    <a:xfrm>
                      <a:off x="0" y="0"/>
                      <a:ext cx="1400175" cy="923925"/>
                    </a:xfrm>
                    <a:prstGeom prst="rect">
                      <a:avLst/>
                    </a:prstGeom>
                  </pic:spPr>
                </pic:pic>
              </a:graphicData>
            </a:graphic>
          </wp:anchor>
        </w:drawing>
      </w: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color w:val="000000"/>
          <w:lang w:eastAsia="zh-CN"/>
        </w:rPr>
      </w:pPr>
      <w:r>
        <w:rPr>
          <w:color w:val="000000"/>
          <w:lang w:eastAsia="zh-CN"/>
        </w:rPr>
        <w:t>A. </w:t>
      </w:r>
      <w:r>
        <w:rPr>
          <w:noProof/>
          <w:lang w:eastAsia="zh-CN"/>
        </w:rPr>
        <w:drawing>
          <wp:inline distT="0" distB="0" distL="0" distR="0">
            <wp:extent cx="1057275" cy="760718"/>
            <wp:effectExtent l="19050" t="0" r="9525"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43506" name=""/>
                    <pic:cNvPicPr/>
                  </pic:nvPicPr>
                  <pic:blipFill>
                    <a:blip xmlns:r="http://schemas.openxmlformats.org/officeDocument/2006/relationships" r:embed="rId17" cstate="print"/>
                    <a:stretch>
                      <a:fillRect/>
                    </a:stretch>
                  </pic:blipFill>
                  <pic:spPr>
                    <a:xfrm>
                      <a:off x="0" y="0"/>
                      <a:ext cx="1059957" cy="762647"/>
                    </a:xfrm>
                    <a:prstGeom prst="rect">
                      <a:avLst/>
                    </a:prstGeom>
                  </pic:spPr>
                </pic:pic>
              </a:graphicData>
            </a:graphic>
          </wp:inline>
        </w:drawing>
      </w:r>
      <w:r>
        <w:rPr>
          <w:color w:val="000000"/>
          <w:lang w:eastAsia="zh-CN"/>
        </w:rPr>
        <w:t>     </w:t>
      </w:r>
      <w:r>
        <w:rPr>
          <w:noProof/>
          <w:lang w:eastAsia="zh-CN"/>
        </w:rPr>
        <w:drawing>
          <wp:inline distT="0" distB="0" distL="0" distR="0">
            <wp:extent cx="9550"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773012" name=""/>
                    <pic:cNvPicPr/>
                  </pic:nvPicPr>
                  <pic:blipFill>
                    <a:blip xmlns:r="http://schemas.openxmlformats.org/officeDocument/2006/relationships" r:embed="rId18"/>
                    <a:stretch>
                      <a:fillRect/>
                    </a:stretch>
                  </pic:blipFill>
                  <pic:spPr>
                    <a:xfrm>
                      <a:off x="0" y="0"/>
                      <a:ext cx="9550" cy="38202"/>
                    </a:xfrm>
                    <a:prstGeom prst="rect">
                      <a:avLst/>
                    </a:prstGeom>
                  </pic:spPr>
                </pic:pic>
              </a:graphicData>
            </a:graphic>
          </wp:inline>
        </w:drawing>
      </w:r>
      <w:r>
        <w:rPr>
          <w:color w:val="000000"/>
          <w:lang w:eastAsia="zh-CN"/>
        </w:rPr>
        <w:t>B. </w:t>
      </w:r>
      <w:r>
        <w:rPr>
          <w:noProof/>
          <w:lang w:eastAsia="zh-CN"/>
        </w:rPr>
        <w:drawing>
          <wp:inline distT="0" distB="0" distL="0" distR="0">
            <wp:extent cx="1019175" cy="791199"/>
            <wp:effectExtent l="1905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802400" name=""/>
                    <pic:cNvPicPr/>
                  </pic:nvPicPr>
                  <pic:blipFill>
                    <a:blip xmlns:r="http://schemas.openxmlformats.org/officeDocument/2006/relationships" r:embed="rId19" cstate="print"/>
                    <a:stretch>
                      <a:fillRect/>
                    </a:stretch>
                  </pic:blipFill>
                  <pic:spPr>
                    <a:xfrm>
                      <a:off x="0" y="0"/>
                      <a:ext cx="1021758" cy="793205"/>
                    </a:xfrm>
                    <a:prstGeom prst="rect">
                      <a:avLst/>
                    </a:prstGeom>
                  </pic:spPr>
                </pic:pic>
              </a:graphicData>
            </a:graphic>
          </wp:inline>
        </w:drawing>
      </w:r>
      <w:r>
        <w:rPr>
          <w:color w:val="000000"/>
          <w:lang w:eastAsia="zh-CN"/>
        </w:rPr>
        <w:t xml:space="preserve"> </w:t>
      </w:r>
      <w:r>
        <w:rPr>
          <w:color w:val="000000"/>
          <w:lang w:eastAsia="zh-CN"/>
        </w:rPr>
        <w:t>C. </w:t>
      </w:r>
      <w:r>
        <w:rPr>
          <w:noProof/>
          <w:lang w:eastAsia="zh-CN"/>
        </w:rPr>
        <w:drawing>
          <wp:inline distT="0" distB="0" distL="0" distR="0">
            <wp:extent cx="864274" cy="790575"/>
            <wp:effectExtent l="1905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033282" name=""/>
                    <pic:cNvPicPr/>
                  </pic:nvPicPr>
                  <pic:blipFill>
                    <a:blip xmlns:r="http://schemas.openxmlformats.org/officeDocument/2006/relationships" r:embed="rId20" cstate="print"/>
                    <a:stretch>
                      <a:fillRect/>
                    </a:stretch>
                  </pic:blipFill>
                  <pic:spPr>
                    <a:xfrm>
                      <a:off x="0" y="0"/>
                      <a:ext cx="866463" cy="792577"/>
                    </a:xfrm>
                    <a:prstGeom prst="rect">
                      <a:avLst/>
                    </a:prstGeom>
                  </pic:spPr>
                </pic:pic>
              </a:graphicData>
            </a:graphic>
          </wp:inline>
        </w:drawing>
      </w:r>
      <w:r>
        <w:rPr>
          <w:color w:val="000000"/>
          <w:lang w:eastAsia="zh-CN"/>
        </w:rPr>
        <w:t>                   D. </w:t>
      </w:r>
      <w:r>
        <w:rPr>
          <w:noProof/>
          <w:lang w:eastAsia="zh-CN"/>
        </w:rPr>
        <w:drawing>
          <wp:inline distT="0" distB="0" distL="0" distR="0">
            <wp:extent cx="1021819" cy="695325"/>
            <wp:effectExtent l="19050" t="0" r="6881"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22793" name=""/>
                    <pic:cNvPicPr/>
                  </pic:nvPicPr>
                  <pic:blipFill>
                    <a:blip xmlns:r="http://schemas.openxmlformats.org/officeDocument/2006/relationships" r:embed="rId21" cstate="print"/>
                    <a:stretch>
                      <a:fillRect/>
                    </a:stretch>
                  </pic:blipFill>
                  <pic:spPr>
                    <a:xfrm>
                      <a:off x="0" y="0"/>
                      <a:ext cx="1024413" cy="697090"/>
                    </a:xfrm>
                    <a:prstGeom prst="rect">
                      <a:avLst/>
                    </a:prstGeom>
                  </pic:spPr>
                </pic:pic>
              </a:graphicData>
            </a:graphic>
          </wp:inline>
        </w:drawing>
      </w:r>
    </w:p>
    <w:p w:rsidR="00377525" w:rsidP="00064C97">
      <w:pPr>
        <w:spacing w:after="0"/>
        <w:ind w:left="150" w:firstLine="210" w:firstLineChars="100"/>
        <w:rPr>
          <w:lang w:eastAsia="zh-CN"/>
        </w:rPr>
      </w:pPr>
      <w:r>
        <w:rPr>
          <w:color w:val="000000"/>
          <w:lang w:eastAsia="zh-CN"/>
        </w:rPr>
        <w:t>鱼缸中放大的鱼</w:t>
      </w:r>
      <w:r>
        <w:rPr>
          <w:color w:val="000000"/>
          <w:lang w:eastAsia="zh-CN"/>
        </w:rPr>
        <w:t>   </w:t>
      </w:r>
      <w:r>
        <w:rPr>
          <w:rFonts w:hint="eastAsia"/>
          <w:color w:val="000000"/>
          <w:lang w:eastAsia="zh-CN"/>
        </w:rPr>
        <w:t xml:space="preserve">      </w:t>
      </w:r>
      <w:r>
        <w:rPr>
          <w:color w:val="000000"/>
          <w:lang w:eastAsia="zh-CN"/>
        </w:rPr>
        <w:t>小猫照镜</w:t>
      </w:r>
      <w:r>
        <w:rPr>
          <w:rFonts w:hint="eastAsia"/>
          <w:color w:val="000000"/>
          <w:lang w:eastAsia="zh-CN"/>
        </w:rPr>
        <w:t xml:space="preserve">              </w:t>
      </w:r>
      <w:r>
        <w:rPr>
          <w:color w:val="000000"/>
          <w:lang w:eastAsia="zh-CN"/>
        </w:rPr>
        <w:t>日环食</w:t>
      </w:r>
      <w:r>
        <w:rPr>
          <w:color w:val="000000"/>
          <w:lang w:eastAsia="zh-CN"/>
        </w:rPr>
        <w:t>           </w:t>
      </w:r>
      <w:r>
        <w:rPr>
          <w:rFonts w:hint="eastAsia"/>
          <w:color w:val="000000"/>
          <w:lang w:eastAsia="zh-CN"/>
        </w:rPr>
        <w:t xml:space="preserve">            </w:t>
      </w:r>
      <w:r>
        <w:rPr>
          <w:color w:val="000000"/>
          <w:lang w:eastAsia="zh-CN"/>
        </w:rPr>
        <w:t> </w:t>
      </w:r>
      <w:r w:rsidR="00530FB4">
        <w:rPr>
          <w:color w:val="000000"/>
          <w:lang w:eastAsia="zh-CN"/>
        </w:rPr>
        <w:t>雨后彩虹</w:t>
      </w:r>
    </w:p>
    <w:p w:rsidR="00377525">
      <w:pPr>
        <w:spacing w:after="0"/>
        <w:rPr>
          <w:lang w:eastAsia="zh-CN"/>
        </w:rPr>
      </w:pPr>
      <w:r>
        <w:rPr>
          <w:color w:val="000000"/>
          <w:lang w:eastAsia="zh-CN"/>
        </w:rPr>
        <w:t>8.</w:t>
      </w:r>
      <w:r>
        <w:rPr>
          <w:color w:val="000000"/>
          <w:lang w:eastAsia="zh-CN"/>
        </w:rPr>
        <w:t>小吴和小杨两位小朋友做游戏，小吴想通过一块平面镜看到小杨，同时又不被小杨看到，则（</w:t>
      </w:r>
      <w:r>
        <w:rPr>
          <w:color w:val="000000"/>
          <w:lang w:eastAsia="zh-CN"/>
        </w:rPr>
        <w:t xml:space="preserve">   </w:t>
      </w:r>
      <w:r w:rsidR="00064C97">
        <w:rPr>
          <w:rFonts w:hint="eastAsia"/>
          <w:color w:val="000000"/>
          <w:lang w:eastAsia="zh-CN"/>
        </w:rPr>
        <w:t xml:space="preserve">        </w:t>
      </w:r>
      <w:r>
        <w:rPr>
          <w:color w:val="000000"/>
          <w:lang w:eastAsia="zh-CN"/>
        </w:rPr>
        <w:t>）</w:t>
      </w:r>
      <w:r>
        <w:rPr>
          <w:color w:val="000000"/>
          <w:lang w:eastAsia="zh-CN"/>
        </w:rPr>
        <w:t xml:space="preserve"> </w:t>
      </w:r>
    </w:p>
    <w:p w:rsidR="00377525">
      <w:pPr>
        <w:spacing w:after="0"/>
        <w:ind w:left="150"/>
        <w:rPr>
          <w:lang w:eastAsia="zh-CN"/>
        </w:rPr>
      </w:pPr>
      <w:r>
        <w:rPr>
          <w:color w:val="000000"/>
          <w:lang w:eastAsia="zh-CN"/>
        </w:rPr>
        <w:t>A. </w:t>
      </w:r>
      <w:r>
        <w:rPr>
          <w:color w:val="000000"/>
          <w:lang w:eastAsia="zh-CN"/>
        </w:rPr>
        <w:t>只要将镜子转一个角度</w:t>
      </w:r>
      <w:r>
        <w:rPr>
          <w:color w:val="000000"/>
          <w:lang w:eastAsia="zh-CN"/>
        </w:rPr>
        <w:t>         B. </w:t>
      </w:r>
      <w:r>
        <w:rPr>
          <w:color w:val="000000"/>
          <w:lang w:eastAsia="zh-CN"/>
        </w:rPr>
        <w:t>只要离镜子远一些</w:t>
      </w:r>
      <w:r>
        <w:rPr>
          <w:color w:val="000000"/>
          <w:lang w:eastAsia="zh-CN"/>
        </w:rPr>
        <w:t>         C. </w:t>
      </w:r>
      <w:r>
        <w:rPr>
          <w:color w:val="000000"/>
          <w:lang w:eastAsia="zh-CN"/>
        </w:rPr>
        <w:t>只要把自己藏得更好</w:t>
      </w:r>
      <w:r>
        <w:rPr>
          <w:color w:val="000000"/>
          <w:lang w:eastAsia="zh-CN"/>
        </w:rPr>
        <w:t>         D. </w:t>
      </w:r>
      <w:r>
        <w:rPr>
          <w:color w:val="000000"/>
          <w:lang w:eastAsia="zh-CN"/>
        </w:rPr>
        <w:t>不可能做到</w:t>
      </w:r>
    </w:p>
    <w:p w:rsidR="00377525">
      <w:pPr>
        <w:spacing w:after="0"/>
        <w:rPr>
          <w:lang w:eastAsia="zh-CN"/>
        </w:rPr>
      </w:pPr>
      <w:r>
        <w:rPr>
          <w:color w:val="000000"/>
          <w:lang w:eastAsia="zh-CN"/>
        </w:rPr>
        <w:t>9.</w:t>
      </w:r>
      <w:r>
        <w:rPr>
          <w:color w:val="000000"/>
          <w:lang w:eastAsia="zh-CN"/>
        </w:rPr>
        <w:t>在如图所示的四种情景中，属于光的折射现象的是（</w:t>
      </w:r>
      <w:r>
        <w:rPr>
          <w:color w:val="000000"/>
          <w:lang w:eastAsia="zh-CN"/>
        </w:rPr>
        <w:t>  </w:t>
      </w:r>
      <w:r w:rsidR="00064C97">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064C97">
      <w:pPr>
        <w:spacing w:after="0"/>
        <w:ind w:left="150"/>
        <w:rPr>
          <w:rFonts w:hint="eastAsia"/>
          <w:color w:val="000000"/>
          <w:lang w:eastAsia="zh-CN"/>
        </w:rPr>
      </w:pPr>
      <w:r>
        <w:rPr>
          <w:color w:val="000000"/>
          <w:lang w:eastAsia="zh-CN"/>
        </w:rPr>
        <w:t>A. </w:t>
      </w:r>
      <w:r>
        <w:rPr>
          <w:noProof/>
          <w:lang w:eastAsia="zh-CN"/>
        </w:rPr>
        <w:drawing>
          <wp:inline distT="0" distB="0" distL="0" distR="0">
            <wp:extent cx="1059955" cy="448805"/>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09150" name=""/>
                    <pic:cNvPicPr/>
                  </pic:nvPicPr>
                  <pic:blipFill>
                    <a:blip xmlns:r="http://schemas.openxmlformats.org/officeDocument/2006/relationships" r:embed="rId22" cstate="print"/>
                    <a:stretch>
                      <a:fillRect/>
                    </a:stretch>
                  </pic:blipFill>
                  <pic:spPr>
                    <a:xfrm>
                      <a:off x="0" y="0"/>
                      <a:ext cx="1059955" cy="448805"/>
                    </a:xfrm>
                    <a:prstGeom prst="rect">
                      <a:avLst/>
                    </a:prstGeom>
                  </pic:spPr>
                </pic:pic>
              </a:graphicData>
            </a:graphic>
          </wp:inline>
        </w:drawing>
      </w:r>
      <w:r>
        <w:rPr>
          <w:color w:val="000000"/>
          <w:lang w:eastAsia="zh-CN"/>
        </w:rPr>
        <w:t xml:space="preserve"> </w:t>
      </w:r>
      <w:r>
        <w:rPr>
          <w:rFonts w:hint="eastAsia"/>
          <w:color w:val="000000"/>
          <w:lang w:eastAsia="zh-CN"/>
        </w:rPr>
        <w:t xml:space="preserve">                              </w:t>
      </w:r>
      <w:r>
        <w:rPr>
          <w:color w:val="000000"/>
          <w:lang w:eastAsia="zh-CN"/>
        </w:rPr>
        <w:t>B. </w:t>
      </w:r>
      <w:r>
        <w:rPr>
          <w:noProof/>
          <w:lang w:eastAsia="zh-CN"/>
        </w:rPr>
        <w:drawing>
          <wp:inline distT="0" distB="0" distL="0" distR="0">
            <wp:extent cx="592049" cy="716191"/>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13572" name=""/>
                    <pic:cNvPicPr/>
                  </pic:nvPicPr>
                  <pic:blipFill>
                    <a:blip xmlns:r="http://schemas.openxmlformats.org/officeDocument/2006/relationships" r:embed="rId23" cstate="print"/>
                    <a:stretch>
                      <a:fillRect/>
                    </a:stretch>
                  </pic:blipFill>
                  <pic:spPr>
                    <a:xfrm>
                      <a:off x="0" y="0"/>
                      <a:ext cx="592049" cy="716191"/>
                    </a:xfrm>
                    <a:prstGeom prst="rect">
                      <a:avLst/>
                    </a:prstGeom>
                  </pic:spPr>
                </pic:pic>
              </a:graphicData>
            </a:graphic>
          </wp:inline>
        </w:drawing>
      </w:r>
    </w:p>
    <w:p w:rsidR="00064C97">
      <w:pPr>
        <w:spacing w:after="0"/>
        <w:ind w:left="150"/>
        <w:rPr>
          <w:rFonts w:hint="eastAsia"/>
          <w:color w:val="000000"/>
          <w:lang w:eastAsia="zh-CN"/>
        </w:rPr>
      </w:pPr>
      <w:r>
        <w:rPr>
          <w:color w:val="000000"/>
          <w:lang w:eastAsia="zh-CN"/>
        </w:rPr>
        <w:t>步枪的瞄准</w:t>
      </w:r>
      <w:r>
        <w:rPr>
          <w:rFonts w:hint="eastAsia"/>
          <w:lang w:eastAsia="zh-CN"/>
        </w:rPr>
        <w:t xml:space="preserve">                                      </w:t>
      </w:r>
      <w:r w:rsidR="00530FB4">
        <w:rPr>
          <w:color w:val="000000"/>
          <w:lang w:eastAsia="zh-CN"/>
        </w:rPr>
        <w:t>站</w:t>
      </w:r>
      <w:r w:rsidR="00530FB4">
        <w:rPr>
          <w:color w:val="000000"/>
          <w:lang w:eastAsia="zh-CN"/>
        </w:rPr>
        <w:t>在水中的水鸟及其倒影</w:t>
      </w:r>
      <w:r w:rsidR="00530FB4">
        <w:rPr>
          <w:lang w:eastAsia="zh-CN"/>
        </w:rPr>
        <w:br/>
      </w:r>
      <w:r w:rsidR="00530FB4">
        <w:rPr>
          <w:color w:val="000000"/>
          <w:lang w:eastAsia="zh-CN"/>
        </w:rPr>
        <w:t>C. </w:t>
      </w:r>
      <w:r w:rsidR="00530FB4">
        <w:rPr>
          <w:noProof/>
          <w:lang w:eastAsia="zh-CN"/>
        </w:rPr>
        <w:drawing>
          <wp:inline distT="0" distB="0" distL="0" distR="0">
            <wp:extent cx="687540" cy="572948"/>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078198" name=""/>
                    <pic:cNvPicPr/>
                  </pic:nvPicPr>
                  <pic:blipFill>
                    <a:blip xmlns:r="http://schemas.openxmlformats.org/officeDocument/2006/relationships" r:embed="rId24" cstate="print"/>
                    <a:stretch>
                      <a:fillRect/>
                    </a:stretch>
                  </pic:blipFill>
                  <pic:spPr>
                    <a:xfrm>
                      <a:off x="0" y="0"/>
                      <a:ext cx="687540" cy="572948"/>
                    </a:xfrm>
                    <a:prstGeom prst="rect">
                      <a:avLst/>
                    </a:prstGeom>
                  </pic:spPr>
                </pic:pic>
              </a:graphicData>
            </a:graphic>
          </wp:inline>
        </w:drawing>
      </w:r>
      <w:r>
        <w:rPr>
          <w:lang w:eastAsia="zh-CN"/>
        </w:rPr>
        <w:t xml:space="preserve"> </w:t>
      </w:r>
      <w:r>
        <w:rPr>
          <w:rFonts w:hint="eastAsia"/>
          <w:lang w:eastAsia="zh-CN"/>
        </w:rPr>
        <w:t xml:space="preserve">                                    </w:t>
      </w:r>
      <w:r w:rsidR="00530FB4">
        <w:rPr>
          <w:color w:val="000000"/>
          <w:lang w:eastAsia="zh-CN"/>
        </w:rPr>
        <w:t>D. </w:t>
      </w:r>
      <w:r w:rsidR="00530FB4">
        <w:rPr>
          <w:noProof/>
          <w:lang w:eastAsia="zh-CN"/>
        </w:rPr>
        <w:drawing>
          <wp:inline distT="0" distB="0" distL="0" distR="0">
            <wp:extent cx="716191" cy="783031"/>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85771" name=""/>
                    <pic:cNvPicPr/>
                  </pic:nvPicPr>
                  <pic:blipFill>
                    <a:blip xmlns:r="http://schemas.openxmlformats.org/officeDocument/2006/relationships" r:embed="rId25" cstate="print"/>
                    <a:stretch>
                      <a:fillRect/>
                    </a:stretch>
                  </pic:blipFill>
                  <pic:spPr>
                    <a:xfrm>
                      <a:off x="0" y="0"/>
                      <a:ext cx="716191" cy="783031"/>
                    </a:xfrm>
                    <a:prstGeom prst="rect">
                      <a:avLst/>
                    </a:prstGeom>
                  </pic:spPr>
                </pic:pic>
              </a:graphicData>
            </a:graphic>
          </wp:inline>
        </w:drawing>
      </w:r>
    </w:p>
    <w:p w:rsidR="00377525">
      <w:pPr>
        <w:spacing w:after="0"/>
        <w:ind w:left="150"/>
      </w:pPr>
      <w:r>
        <w:rPr>
          <w:color w:val="000000"/>
          <w:lang w:eastAsia="zh-CN"/>
        </w:rPr>
        <w:t>鱼缸底的雨花石看上去升高了</w:t>
      </w:r>
      <w:r>
        <w:rPr>
          <w:rFonts w:hint="eastAsia"/>
          <w:color w:val="000000"/>
          <w:lang w:eastAsia="zh-CN"/>
        </w:rPr>
        <w:t xml:space="preserve">                       </w:t>
      </w:r>
      <w:r w:rsidR="00530FB4">
        <w:rPr>
          <w:color w:val="000000"/>
        </w:rPr>
        <w:t>潜望镜</w:t>
      </w:r>
    </w:p>
    <w:p w:rsidR="00377525">
      <w:pPr>
        <w:spacing w:after="0"/>
        <w:rPr>
          <w:lang w:eastAsia="zh-CN"/>
        </w:rPr>
      </w:pPr>
      <w:r>
        <w:rPr>
          <w:color w:val="000000"/>
          <w:lang w:eastAsia="zh-CN"/>
        </w:rPr>
        <w:t>10.</w:t>
      </w:r>
      <w:r>
        <w:rPr>
          <w:color w:val="000000"/>
          <w:lang w:eastAsia="zh-CN"/>
        </w:rPr>
        <w:t>检查视力时，利用平面镜成像特点可以节省空间。如图所示，</w:t>
      </w:r>
      <w:r>
        <w:rPr>
          <w:color w:val="000000"/>
          <w:lang w:eastAsia="zh-CN"/>
        </w:rPr>
        <w:t>让被测者面对镜子、背对视力表。此人看到视力表的像离他的距离是（　</w:t>
      </w:r>
      <w:r w:rsidR="00064C97">
        <w:rPr>
          <w:rFonts w:hint="eastAsia"/>
          <w:color w:val="000000"/>
          <w:lang w:eastAsia="zh-CN"/>
        </w:rPr>
        <w:t xml:space="preserve">          </w:t>
      </w:r>
      <w:r>
        <w:rPr>
          <w:color w:val="000000"/>
          <w:lang w:eastAsia="zh-CN"/>
        </w:rPr>
        <w:t>　）</w:t>
      </w:r>
    </w:p>
    <w:p w:rsidR="00377525">
      <w:pPr>
        <w:spacing w:after="0"/>
        <w:rPr>
          <w:lang w:eastAsia="zh-CN"/>
        </w:rPr>
      </w:pPr>
      <w:r>
        <w:rPr>
          <w:noProof/>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89535</wp:posOffset>
            </wp:positionV>
            <wp:extent cx="2219325" cy="1000125"/>
            <wp:effectExtent l="19050" t="0" r="9525" b="0"/>
            <wp:wrapSquare wrapText="bothSides"/>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28136" name=""/>
                    <pic:cNvPicPr/>
                  </pic:nvPicPr>
                  <pic:blipFill>
                    <a:blip xmlns:r="http://schemas.openxmlformats.org/officeDocument/2006/relationships" r:embed="rId26" cstate="print"/>
                    <a:stretch>
                      <a:fillRect/>
                    </a:stretch>
                  </pic:blipFill>
                  <pic:spPr>
                    <a:xfrm>
                      <a:off x="0" y="0"/>
                      <a:ext cx="2219325" cy="1000125"/>
                    </a:xfrm>
                    <a:prstGeom prst="rect">
                      <a:avLst/>
                    </a:prstGeom>
                  </pic:spPr>
                </pic:pic>
              </a:graphicData>
            </a:graphic>
          </wp:anchor>
        </w:drawing>
      </w: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rsidRPr="00064C97" w:rsidP="00064C97">
      <w:pPr>
        <w:spacing w:after="0"/>
        <w:ind w:left="150"/>
        <w:rPr>
          <w:rFonts w:hint="eastAsia"/>
          <w:lang w:eastAsia="zh-CN"/>
        </w:rPr>
      </w:pPr>
      <w:r>
        <w:rPr>
          <w:color w:val="000000"/>
          <w:lang w:eastAsia="zh-CN"/>
        </w:rPr>
        <w:t>A. 3m                                       </w:t>
      </w:r>
      <w:r>
        <w:rPr>
          <w:noProof/>
          <w:lang w:eastAsia="zh-CN"/>
        </w:rPr>
        <w:drawing>
          <wp:inline distT="0" distB="0" distL="0" distR="0">
            <wp:extent cx="1910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868940"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B. 4m                                       </w:t>
      </w:r>
      <w:r>
        <w:rPr>
          <w:noProof/>
          <w:lang w:eastAsia="zh-CN"/>
        </w:rPr>
        <w:drawing>
          <wp:inline distT="0" distB="0" distL="0" distR="0">
            <wp:extent cx="1910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197796"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C. 5m                                       </w:t>
      </w:r>
      <w:r>
        <w:rPr>
          <w:noProof/>
          <w:lang w:eastAsia="zh-CN"/>
        </w:rPr>
        <w:drawing>
          <wp:inline distT="0" distB="0" distL="0" distR="0">
            <wp:extent cx="1910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652397" name=""/>
                    <pic:cNvPicPr/>
                  </pic:nvPicPr>
                  <pic:blipFill>
                    <a:blip xmlns:r="http://schemas.openxmlformats.org/officeDocument/2006/relationships" r:embed="rId11" cstate="print"/>
                    <a:stretch>
                      <a:fillRect/>
                    </a:stretch>
                  </pic:blipFill>
                  <pic:spPr>
                    <a:xfrm>
                      <a:off x="0" y="0"/>
                      <a:ext cx="19101" cy="38202"/>
                    </a:xfrm>
                    <a:prstGeom prst="rect">
                      <a:avLst/>
                    </a:prstGeom>
                  </pic:spPr>
                </pic:pic>
              </a:graphicData>
            </a:graphic>
          </wp:inline>
        </w:drawing>
      </w:r>
      <w:r>
        <w:rPr>
          <w:color w:val="000000"/>
          <w:lang w:eastAsia="zh-CN"/>
        </w:rPr>
        <w:t>D. 6m</w:t>
      </w:r>
    </w:p>
    <w:p w:rsidR="00377525">
      <w:pPr>
        <w:spacing w:after="0"/>
        <w:rPr>
          <w:lang w:eastAsia="zh-CN"/>
        </w:rPr>
      </w:pPr>
      <w:r>
        <w:rPr>
          <w:color w:val="000000"/>
          <w:lang w:eastAsia="zh-CN"/>
        </w:rPr>
        <w:t>11.</w:t>
      </w:r>
      <w:r>
        <w:rPr>
          <w:color w:val="000000"/>
          <w:lang w:eastAsia="zh-CN"/>
        </w:rPr>
        <w:t>下图中能正确表示光从空气进入玻璃的光路是（</w:t>
      </w:r>
      <w:r>
        <w:rPr>
          <w:color w:val="000000"/>
          <w:lang w:eastAsia="zh-CN"/>
        </w:rPr>
        <w:t>  </w:t>
      </w:r>
      <w:r w:rsidR="00064C97">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377525">
      <w:pPr>
        <w:spacing w:after="0"/>
        <w:ind w:left="150"/>
        <w:rPr>
          <w:lang w:eastAsia="zh-CN"/>
        </w:rPr>
      </w:pPr>
      <w:r>
        <w:rPr>
          <w:color w:val="000000"/>
          <w:lang w:eastAsia="zh-CN"/>
        </w:rPr>
        <w:t>A. </w:t>
      </w:r>
      <w:r>
        <w:rPr>
          <w:noProof/>
          <w:lang w:eastAsia="zh-CN"/>
        </w:rPr>
        <w:drawing>
          <wp:inline distT="0" distB="0" distL="0" distR="0">
            <wp:extent cx="993115" cy="1193648"/>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436731" name=""/>
                    <pic:cNvPicPr/>
                  </pic:nvPicPr>
                  <pic:blipFill>
                    <a:blip xmlns:r="http://schemas.openxmlformats.org/officeDocument/2006/relationships" r:embed="rId27" cstate="print"/>
                    <a:stretch>
                      <a:fillRect/>
                    </a:stretch>
                  </pic:blipFill>
                  <pic:spPr>
                    <a:xfrm>
                      <a:off x="0" y="0"/>
                      <a:ext cx="993115" cy="1193648"/>
                    </a:xfrm>
                    <a:prstGeom prst="rect">
                      <a:avLst/>
                    </a:prstGeom>
                  </pic:spPr>
                </pic:pic>
              </a:graphicData>
            </a:graphic>
          </wp:inline>
        </w:drawing>
      </w:r>
      <w:r>
        <w:rPr>
          <w:color w:val="000000"/>
          <w:lang w:eastAsia="zh-CN"/>
        </w:rPr>
        <w:t>         </w:t>
      </w:r>
      <w:r>
        <w:rPr>
          <w:noProof/>
          <w:lang w:eastAsia="zh-CN"/>
        </w:rPr>
        <w:drawing>
          <wp:inline distT="0" distB="0" distL="0" distR="0">
            <wp:extent cx="28651" cy="3820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459056"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lang w:eastAsia="zh-CN"/>
        </w:rPr>
        <w:t>B. </w:t>
      </w:r>
      <w:r>
        <w:rPr>
          <w:noProof/>
          <w:lang w:eastAsia="zh-CN"/>
        </w:rPr>
        <w:drawing>
          <wp:inline distT="0" distB="0" distL="0" distR="0">
            <wp:extent cx="1079056" cy="1231837"/>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091609" name=""/>
                    <pic:cNvPicPr/>
                  </pic:nvPicPr>
                  <pic:blipFill>
                    <a:blip xmlns:r="http://schemas.openxmlformats.org/officeDocument/2006/relationships" r:embed="rId28" cstate="print"/>
                    <a:stretch>
                      <a:fillRect/>
                    </a:stretch>
                  </pic:blipFill>
                  <pic:spPr>
                    <a:xfrm>
                      <a:off x="0" y="0"/>
                      <a:ext cx="1079056" cy="1231837"/>
                    </a:xfrm>
                    <a:prstGeom prst="rect">
                      <a:avLst/>
                    </a:prstGeom>
                  </pic:spPr>
                </pic:pic>
              </a:graphicData>
            </a:graphic>
          </wp:inline>
        </w:drawing>
      </w:r>
      <w:r>
        <w:rPr>
          <w:color w:val="000000"/>
          <w:lang w:eastAsia="zh-CN"/>
        </w:rPr>
        <w:t>         </w:t>
      </w:r>
      <w:r>
        <w:rPr>
          <w:noProof/>
          <w:lang w:eastAsia="zh-CN"/>
        </w:rPr>
        <w:drawing>
          <wp:inline distT="0" distB="0" distL="0" distR="0">
            <wp:extent cx="28651"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590586"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lang w:eastAsia="zh-CN"/>
        </w:rPr>
        <w:t>C. </w:t>
      </w:r>
      <w:r>
        <w:rPr>
          <w:noProof/>
          <w:lang w:eastAsia="zh-CN"/>
        </w:rPr>
        <w:drawing>
          <wp:inline distT="0" distB="0" distL="0" distR="0">
            <wp:extent cx="1098156" cy="1164996"/>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373300" name=""/>
                    <pic:cNvPicPr/>
                  </pic:nvPicPr>
                  <pic:blipFill>
                    <a:blip xmlns:r="http://schemas.openxmlformats.org/officeDocument/2006/relationships" r:embed="rId29" cstate="print"/>
                    <a:stretch>
                      <a:fillRect/>
                    </a:stretch>
                  </pic:blipFill>
                  <pic:spPr>
                    <a:xfrm>
                      <a:off x="0" y="0"/>
                      <a:ext cx="1098156" cy="1164996"/>
                    </a:xfrm>
                    <a:prstGeom prst="rect">
                      <a:avLst/>
                    </a:prstGeom>
                  </pic:spPr>
                </pic:pic>
              </a:graphicData>
            </a:graphic>
          </wp:inline>
        </w:drawing>
      </w:r>
      <w:r>
        <w:rPr>
          <w:color w:val="000000"/>
          <w:lang w:eastAsia="zh-CN"/>
        </w:rPr>
        <w:t>     </w:t>
      </w:r>
      <w:r>
        <w:rPr>
          <w:color w:val="000000"/>
          <w:lang w:eastAsia="zh-CN"/>
        </w:rPr>
        <w:t>    </w:t>
      </w:r>
      <w:r>
        <w:rPr>
          <w:noProof/>
          <w:lang w:eastAsia="zh-CN"/>
        </w:rPr>
        <w:drawing>
          <wp:inline distT="0" distB="0" distL="0" distR="0">
            <wp:extent cx="28651" cy="38202"/>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579716" name=""/>
                    <pic:cNvPicPr/>
                  </pic:nvPicPr>
                  <pic:blipFill>
                    <a:blip xmlns:r="http://schemas.openxmlformats.org/officeDocument/2006/relationships" r:embed="rId14" cstate="print"/>
                    <a:stretch>
                      <a:fillRect/>
                    </a:stretch>
                  </pic:blipFill>
                  <pic:spPr>
                    <a:xfrm>
                      <a:off x="0" y="0"/>
                      <a:ext cx="28651" cy="38202"/>
                    </a:xfrm>
                    <a:prstGeom prst="rect">
                      <a:avLst/>
                    </a:prstGeom>
                  </pic:spPr>
                </pic:pic>
              </a:graphicData>
            </a:graphic>
          </wp:inline>
        </w:drawing>
      </w:r>
      <w:r>
        <w:rPr>
          <w:color w:val="000000"/>
          <w:lang w:eastAsia="zh-CN"/>
        </w:rPr>
        <w:t>D. </w:t>
      </w:r>
      <w:r>
        <w:rPr>
          <w:noProof/>
          <w:lang w:eastAsia="zh-CN"/>
        </w:rPr>
        <w:drawing>
          <wp:inline distT="0" distB="0" distL="0" distR="0">
            <wp:extent cx="1021753" cy="1298677"/>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659411" name=""/>
                    <pic:cNvPicPr/>
                  </pic:nvPicPr>
                  <pic:blipFill>
                    <a:blip xmlns:r="http://schemas.openxmlformats.org/officeDocument/2006/relationships" r:embed="rId30" cstate="print"/>
                    <a:stretch>
                      <a:fillRect/>
                    </a:stretch>
                  </pic:blipFill>
                  <pic:spPr>
                    <a:xfrm>
                      <a:off x="0" y="0"/>
                      <a:ext cx="1021753" cy="1298677"/>
                    </a:xfrm>
                    <a:prstGeom prst="rect">
                      <a:avLst/>
                    </a:prstGeom>
                  </pic:spPr>
                </pic:pic>
              </a:graphicData>
            </a:graphic>
          </wp:inline>
        </w:drawing>
      </w:r>
    </w:p>
    <w:p w:rsidR="00377525">
      <w:pPr>
        <w:rPr>
          <w:lang w:eastAsia="zh-CN"/>
        </w:rPr>
      </w:pPr>
      <w:r>
        <w:rPr>
          <w:b/>
          <w:bCs/>
          <w:sz w:val="24"/>
          <w:szCs w:val="24"/>
          <w:lang w:eastAsia="zh-CN"/>
        </w:rPr>
        <w:t>二、实验</w:t>
      </w:r>
      <w:r w:rsidR="00064C97">
        <w:rPr>
          <w:b/>
          <w:bCs/>
          <w:sz w:val="24"/>
          <w:szCs w:val="24"/>
          <w:lang w:eastAsia="zh-CN"/>
        </w:rPr>
        <w:t>探究</w:t>
      </w:r>
      <w:r>
        <w:rPr>
          <w:b/>
          <w:bCs/>
          <w:sz w:val="24"/>
          <w:szCs w:val="24"/>
          <w:lang w:eastAsia="zh-CN"/>
        </w:rPr>
        <w:t>题（</w:t>
      </w:r>
      <w:r w:rsidR="00064C97">
        <w:rPr>
          <w:b/>
          <w:bCs/>
          <w:sz w:val="24"/>
          <w:szCs w:val="24"/>
          <w:lang w:eastAsia="zh-CN"/>
        </w:rPr>
        <w:t>每空</w:t>
      </w:r>
      <w:r w:rsidR="00064C97">
        <w:rPr>
          <w:b/>
          <w:bCs/>
          <w:sz w:val="24"/>
          <w:szCs w:val="24"/>
          <w:lang w:eastAsia="zh-CN"/>
        </w:rPr>
        <w:t>1</w:t>
      </w:r>
      <w:r w:rsidR="00064C97">
        <w:rPr>
          <w:b/>
          <w:bCs/>
          <w:sz w:val="24"/>
          <w:szCs w:val="24"/>
          <w:lang w:eastAsia="zh-CN"/>
        </w:rPr>
        <w:t>分</w:t>
      </w:r>
      <w:r>
        <w:rPr>
          <w:b/>
          <w:bCs/>
          <w:sz w:val="24"/>
          <w:szCs w:val="24"/>
          <w:lang w:eastAsia="zh-CN"/>
        </w:rPr>
        <w:t>；共</w:t>
      </w:r>
      <w:r>
        <w:rPr>
          <w:rFonts w:hint="eastAsia"/>
          <w:b/>
          <w:bCs/>
          <w:sz w:val="24"/>
          <w:szCs w:val="24"/>
          <w:lang w:eastAsia="zh-CN"/>
        </w:rPr>
        <w:t>20</w:t>
      </w:r>
      <w:r>
        <w:rPr>
          <w:b/>
          <w:bCs/>
          <w:sz w:val="24"/>
          <w:szCs w:val="24"/>
          <w:lang w:eastAsia="zh-CN"/>
        </w:rPr>
        <w:t>分）</w:t>
      </w:r>
    </w:p>
    <w:p w:rsidR="00377525" w:rsidRPr="00064C97">
      <w:pPr>
        <w:spacing w:after="0"/>
        <w:rPr>
          <w:u w:val="single"/>
          <w:lang w:eastAsia="zh-CN"/>
        </w:rPr>
      </w:pPr>
      <w:r>
        <w:rPr>
          <w:color w:val="000000"/>
          <w:lang w:eastAsia="zh-CN"/>
        </w:rPr>
        <w:t>12.</w:t>
      </w:r>
      <w:r>
        <w:rPr>
          <w:color w:val="000000"/>
          <w:lang w:eastAsia="zh-CN"/>
        </w:rPr>
        <w:t>在</w:t>
      </w:r>
      <w:r>
        <w:rPr>
          <w:color w:val="000000"/>
          <w:lang w:eastAsia="zh-CN"/>
        </w:rPr>
        <w:t>“</w:t>
      </w:r>
      <w:r>
        <w:rPr>
          <w:color w:val="000000"/>
          <w:lang w:eastAsia="zh-CN"/>
        </w:rPr>
        <w:t>探究平面镜成像特点</w:t>
      </w:r>
      <w:r>
        <w:rPr>
          <w:color w:val="000000"/>
          <w:lang w:eastAsia="zh-CN"/>
        </w:rPr>
        <w:t>”</w:t>
      </w:r>
      <w:r>
        <w:rPr>
          <w:color w:val="000000"/>
          <w:lang w:eastAsia="zh-CN"/>
        </w:rPr>
        <w:t>的实验中，下列说法正确的是</w:t>
      </w:r>
      <w:r>
        <w:rPr>
          <w:color w:val="000000"/>
          <w:lang w:eastAsia="zh-CN"/>
        </w:rPr>
        <w:t xml:space="preserve"> </w:t>
      </w:r>
      <w:r w:rsidR="00064C97">
        <w:rPr>
          <w:rFonts w:hint="eastAsia"/>
          <w:noProof/>
          <w:u w:val="single"/>
          <w:lang w:eastAsia="zh-CN"/>
        </w:rPr>
        <w:t xml:space="preserve">      </w:t>
      </w:r>
    </w:p>
    <w:p w:rsidR="00377525">
      <w:pPr>
        <w:spacing w:after="0"/>
      </w:pPr>
      <w:r>
        <w:rPr>
          <w:noProof/>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33020</wp:posOffset>
            </wp:positionV>
            <wp:extent cx="1066800" cy="1114425"/>
            <wp:effectExtent l="19050" t="0" r="0" b="0"/>
            <wp:wrapSquare wrapText="bothSides"/>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22520" name=""/>
                    <pic:cNvPicPr/>
                  </pic:nvPicPr>
                  <pic:blipFill>
                    <a:blip xmlns:r="http://schemas.openxmlformats.org/officeDocument/2006/relationships" r:embed="rId31" cstate="print"/>
                    <a:stretch>
                      <a:fillRect/>
                    </a:stretch>
                  </pic:blipFill>
                  <pic:spPr>
                    <a:xfrm>
                      <a:off x="0" y="0"/>
                      <a:ext cx="1066800" cy="1114425"/>
                    </a:xfrm>
                    <a:prstGeom prst="rect">
                      <a:avLst/>
                    </a:prstGeom>
                  </pic:spPr>
                </pic:pic>
              </a:graphicData>
            </a:graphic>
          </wp:anchor>
        </w:drawing>
      </w: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color w:val="000000"/>
          <w:lang w:eastAsia="zh-CN"/>
        </w:rPr>
      </w:pPr>
    </w:p>
    <w:p w:rsidR="00064C97">
      <w:pPr>
        <w:spacing w:after="0"/>
        <w:ind w:left="150"/>
        <w:rPr>
          <w:rFonts w:hint="eastAsia"/>
          <w:lang w:eastAsia="zh-CN"/>
        </w:rPr>
      </w:pPr>
      <w:r>
        <w:rPr>
          <w:color w:val="000000"/>
          <w:lang w:eastAsia="zh-CN"/>
        </w:rPr>
        <w:t>A.</w:t>
      </w:r>
      <w:r>
        <w:rPr>
          <w:color w:val="000000"/>
          <w:lang w:eastAsia="zh-CN"/>
        </w:rPr>
        <w:t>在玻璃板与蜡烛</w:t>
      </w:r>
      <w:r>
        <w:rPr>
          <w:i/>
          <w:color w:val="000000"/>
          <w:lang w:eastAsia="zh-CN"/>
        </w:rPr>
        <w:t>A</w:t>
      </w:r>
      <w:r>
        <w:rPr>
          <w:color w:val="000000"/>
          <w:lang w:eastAsia="zh-CN"/>
        </w:rPr>
        <w:t>的像之间放一挡板，从</w:t>
      </w:r>
      <w:r>
        <w:rPr>
          <w:i/>
          <w:color w:val="000000"/>
          <w:lang w:eastAsia="zh-CN"/>
        </w:rPr>
        <w:t>A</w:t>
      </w:r>
      <w:r>
        <w:rPr>
          <w:color w:val="000000"/>
          <w:lang w:eastAsia="zh-CN"/>
        </w:rPr>
        <w:t>这一侧去看玻璃板的后面，再也看不到</w:t>
      </w:r>
      <w:r>
        <w:rPr>
          <w:i/>
          <w:color w:val="000000"/>
          <w:lang w:eastAsia="zh-CN"/>
        </w:rPr>
        <w:t>A</w:t>
      </w:r>
      <w:r>
        <w:rPr>
          <w:color w:val="000000"/>
          <w:lang w:eastAsia="zh-CN"/>
        </w:rPr>
        <w:t>的像了</w:t>
      </w:r>
    </w:p>
    <w:p w:rsidR="00064C97">
      <w:pPr>
        <w:spacing w:after="0"/>
        <w:ind w:left="150"/>
        <w:rPr>
          <w:rFonts w:hint="eastAsia"/>
          <w:lang w:eastAsia="zh-CN"/>
        </w:rPr>
      </w:pPr>
      <w:r>
        <w:rPr>
          <w:color w:val="000000"/>
          <w:lang w:eastAsia="zh-CN"/>
        </w:rPr>
        <w:t>B.</w:t>
      </w:r>
      <w:r>
        <w:rPr>
          <w:color w:val="000000"/>
          <w:lang w:eastAsia="zh-CN"/>
        </w:rPr>
        <w:t>如果将蜡烛</w:t>
      </w:r>
      <w:r>
        <w:rPr>
          <w:i/>
          <w:color w:val="000000"/>
          <w:lang w:eastAsia="zh-CN"/>
        </w:rPr>
        <w:t>A</w:t>
      </w:r>
      <w:r>
        <w:rPr>
          <w:color w:val="000000"/>
          <w:lang w:eastAsia="zh-CN"/>
        </w:rPr>
        <w:t>向玻璃板靠近，像会变大</w:t>
      </w:r>
    </w:p>
    <w:p w:rsidR="00064C97">
      <w:pPr>
        <w:spacing w:after="0"/>
        <w:ind w:left="150"/>
        <w:rPr>
          <w:rFonts w:hint="eastAsia"/>
          <w:lang w:eastAsia="zh-CN"/>
        </w:rPr>
      </w:pPr>
      <w:r>
        <w:rPr>
          <w:color w:val="000000"/>
          <w:lang w:eastAsia="zh-CN"/>
        </w:rPr>
        <w:t>C.</w:t>
      </w:r>
      <w:r>
        <w:rPr>
          <w:color w:val="000000"/>
          <w:lang w:eastAsia="zh-CN"/>
        </w:rPr>
        <w:t>为了便于观察，该实验最好在较黑暗的环境中进行</w:t>
      </w:r>
    </w:p>
    <w:p w:rsidR="00377525">
      <w:pPr>
        <w:spacing w:after="0"/>
        <w:ind w:left="150"/>
        <w:rPr>
          <w:lang w:eastAsia="zh-CN"/>
        </w:rPr>
      </w:pPr>
      <w:r>
        <w:rPr>
          <w:color w:val="000000"/>
          <w:lang w:eastAsia="zh-CN"/>
        </w:rPr>
        <w:t>D.</w:t>
      </w:r>
      <w:r>
        <w:rPr>
          <w:color w:val="000000"/>
          <w:lang w:eastAsia="zh-CN"/>
        </w:rPr>
        <w:t>保持</w:t>
      </w:r>
      <w:r>
        <w:rPr>
          <w:i/>
          <w:color w:val="000000"/>
          <w:lang w:eastAsia="zh-CN"/>
        </w:rPr>
        <w:t>A</w:t>
      </w:r>
      <w:r>
        <w:rPr>
          <w:color w:val="000000"/>
          <w:lang w:eastAsia="zh-CN"/>
        </w:rPr>
        <w:t>、</w:t>
      </w:r>
      <w:r>
        <w:rPr>
          <w:i/>
          <w:color w:val="000000"/>
          <w:lang w:eastAsia="zh-CN"/>
        </w:rPr>
        <w:t>B</w:t>
      </w:r>
      <w:r>
        <w:rPr>
          <w:color w:val="000000"/>
          <w:lang w:eastAsia="zh-CN"/>
        </w:rPr>
        <w:t>两支蜡烛的位置不变，多次改变玻璃板的位置，发现</w:t>
      </w:r>
      <w:r>
        <w:rPr>
          <w:i/>
          <w:color w:val="000000"/>
          <w:lang w:eastAsia="zh-CN"/>
        </w:rPr>
        <w:t>B</w:t>
      </w:r>
      <w:r>
        <w:rPr>
          <w:color w:val="000000"/>
          <w:lang w:eastAsia="zh-CN"/>
        </w:rPr>
        <w:t>始终能与</w:t>
      </w:r>
      <w:r>
        <w:rPr>
          <w:i/>
          <w:color w:val="000000"/>
          <w:lang w:eastAsia="zh-CN"/>
        </w:rPr>
        <w:t>A</w:t>
      </w:r>
      <w:r>
        <w:rPr>
          <w:color w:val="000000"/>
          <w:lang w:eastAsia="zh-CN"/>
        </w:rPr>
        <w:t>的像重合</w:t>
      </w:r>
    </w:p>
    <w:p w:rsidR="00377525">
      <w:pPr>
        <w:spacing w:after="0"/>
        <w:rPr>
          <w:rFonts w:hint="eastAsia"/>
          <w:lang w:eastAsia="zh-CN"/>
        </w:rPr>
      </w:pPr>
      <w:r>
        <w:rPr>
          <w:noProof/>
          <w:color w:val="000000"/>
          <w:lang w:eastAsia="zh-CN"/>
        </w:rPr>
        <w:drawing>
          <wp:anchor distT="0" distB="0" distL="114300" distR="114300" simplePos="0" relativeHeight="251662336" behindDoc="0" locked="0" layoutInCell="1" allowOverlap="1">
            <wp:simplePos x="0" y="0"/>
            <wp:positionH relativeFrom="column">
              <wp:posOffset>4423410</wp:posOffset>
            </wp:positionH>
            <wp:positionV relativeFrom="paragraph">
              <wp:posOffset>102870</wp:posOffset>
            </wp:positionV>
            <wp:extent cx="1695450" cy="1123950"/>
            <wp:effectExtent l="19050" t="0" r="0" b="0"/>
            <wp:wrapSquare wrapText="bothSides"/>
            <wp:docPr id="39" name="" descr="图片_x0020_1372553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647554" name=""/>
                    <pic:cNvPicPr/>
                  </pic:nvPicPr>
                  <pic:blipFill>
                    <a:blip xmlns:r="http://schemas.openxmlformats.org/officeDocument/2006/relationships" r:embed="rId32" cstate="print"/>
                    <a:stretch>
                      <a:fillRect/>
                    </a:stretch>
                  </pic:blipFill>
                  <pic:spPr>
                    <a:xfrm>
                      <a:off x="0" y="0"/>
                      <a:ext cx="1695450" cy="1123950"/>
                    </a:xfrm>
                    <a:prstGeom prst="rect">
                      <a:avLst/>
                    </a:prstGeom>
                  </pic:spPr>
                </pic:pic>
              </a:graphicData>
            </a:graphic>
          </wp:anchor>
        </w:drawing>
      </w:r>
      <w:r w:rsidR="00530FB4">
        <w:rPr>
          <w:color w:val="000000"/>
          <w:lang w:eastAsia="zh-CN"/>
        </w:rPr>
        <w:t>13.</w:t>
      </w:r>
      <w:r w:rsidR="00530FB4">
        <w:rPr>
          <w:color w:val="000000"/>
          <w:lang w:eastAsia="zh-CN"/>
        </w:rPr>
        <w:t>为了探究光反射时的规律，小黄进行了如图所示的实验。</w:t>
      </w:r>
      <w:r w:rsidR="00530FB4">
        <w:rPr>
          <w:color w:val="000000"/>
          <w:lang w:eastAsia="zh-CN"/>
        </w:rPr>
        <w:t xml:space="preserve">  </w:t>
      </w:r>
    </w:p>
    <w:p w:rsidR="00377525">
      <w:pPr>
        <w:spacing w:after="0"/>
        <w:rPr>
          <w:lang w:eastAsia="zh-CN"/>
        </w:rPr>
      </w:pPr>
      <w:r>
        <w:rPr>
          <w:color w:val="000000"/>
          <w:lang w:eastAsia="zh-CN"/>
        </w:rPr>
        <w:t>（</w:t>
      </w:r>
      <w:r>
        <w:rPr>
          <w:color w:val="000000"/>
          <w:lang w:eastAsia="zh-CN"/>
        </w:rPr>
        <w:t>1</w:t>
      </w:r>
      <w:r>
        <w:rPr>
          <w:color w:val="000000"/>
          <w:lang w:eastAsia="zh-CN"/>
        </w:rPr>
        <w:t>）请在图中标出反射角的度数</w:t>
      </w:r>
      <w:r>
        <w:rPr>
          <w:color w:val="000000"/>
          <w:lang w:eastAsia="zh-CN"/>
        </w:rPr>
        <w:t>________</w:t>
      </w:r>
      <w:r>
        <w:rPr>
          <w:color w:val="000000"/>
          <w:lang w:eastAsia="zh-CN"/>
        </w:rPr>
        <w:t>。</w:t>
      </w:r>
      <w:r>
        <w:rPr>
          <w:color w:val="000000"/>
          <w:lang w:eastAsia="zh-CN"/>
        </w:rPr>
        <w:t xml:space="preserve">    </w:t>
      </w:r>
    </w:p>
    <w:p w:rsidR="00377525">
      <w:pPr>
        <w:spacing w:after="0"/>
        <w:rPr>
          <w:lang w:eastAsia="zh-CN"/>
        </w:rPr>
      </w:pPr>
      <w:r>
        <w:rPr>
          <w:color w:val="000000"/>
          <w:lang w:eastAsia="zh-CN"/>
        </w:rPr>
        <w:t>（</w:t>
      </w:r>
      <w:r>
        <w:rPr>
          <w:color w:val="000000"/>
          <w:lang w:eastAsia="zh-CN"/>
        </w:rPr>
        <w:t>2</w:t>
      </w:r>
      <w:r>
        <w:rPr>
          <w:color w:val="000000"/>
          <w:lang w:eastAsia="zh-CN"/>
        </w:rPr>
        <w:t>）实验时从光屏前不同的方向都能看到光的传播路径，这是因为光在光屏上发生了</w:t>
      </w:r>
      <w:r>
        <w:rPr>
          <w:color w:val="000000"/>
          <w:lang w:eastAsia="zh-CN"/>
        </w:rPr>
        <w:t>________</w:t>
      </w:r>
      <w:r>
        <w:rPr>
          <w:color w:val="000000"/>
          <w:lang w:eastAsia="zh-CN"/>
        </w:rPr>
        <w:t>反射。</w:t>
      </w:r>
      <w:r>
        <w:rPr>
          <w:color w:val="000000"/>
          <w:lang w:eastAsia="zh-CN"/>
        </w:rPr>
        <w:t xml:space="preserve">    </w:t>
      </w:r>
    </w:p>
    <w:p w:rsidR="00377525">
      <w:pPr>
        <w:spacing w:after="0"/>
        <w:rPr>
          <w:lang w:eastAsia="zh-CN"/>
        </w:rPr>
      </w:pPr>
      <w:r>
        <w:rPr>
          <w:color w:val="000000"/>
          <w:lang w:eastAsia="zh-CN"/>
        </w:rPr>
        <w:t>（</w:t>
      </w:r>
      <w:r>
        <w:rPr>
          <w:color w:val="000000"/>
          <w:lang w:eastAsia="zh-CN"/>
        </w:rPr>
        <w:t>3</w:t>
      </w:r>
      <w:r>
        <w:rPr>
          <w:color w:val="000000"/>
          <w:lang w:eastAsia="zh-CN"/>
        </w:rPr>
        <w:t>）如让光线逆着</w:t>
      </w:r>
      <w:r>
        <w:rPr>
          <w:color w:val="000000"/>
          <w:lang w:eastAsia="zh-CN"/>
        </w:rPr>
        <w:t>OF</w:t>
      </w:r>
      <w:r>
        <w:rPr>
          <w:color w:val="000000"/>
          <w:lang w:eastAsia="zh-CN"/>
        </w:rPr>
        <w:t>的方向射向镜面，会发现反射光线沿着</w:t>
      </w:r>
      <w:r>
        <w:rPr>
          <w:color w:val="000000"/>
          <w:lang w:eastAsia="zh-CN"/>
        </w:rPr>
        <w:t>OE</w:t>
      </w:r>
      <w:r>
        <w:rPr>
          <w:color w:val="000000"/>
          <w:lang w:eastAsia="zh-CN"/>
        </w:rPr>
        <w:t>方向射出，这表明在光的反射现象中，</w:t>
      </w:r>
      <w:r>
        <w:rPr>
          <w:color w:val="000000"/>
          <w:lang w:eastAsia="zh-CN"/>
        </w:rPr>
        <w:t>________</w:t>
      </w:r>
      <w:r>
        <w:rPr>
          <w:color w:val="000000"/>
          <w:lang w:eastAsia="zh-CN"/>
        </w:rPr>
        <w:t>。</w:t>
      </w:r>
      <w:r>
        <w:rPr>
          <w:color w:val="000000"/>
          <w:lang w:eastAsia="zh-CN"/>
        </w:rPr>
        <w:t xml:space="preserve">    </w:t>
      </w:r>
    </w:p>
    <w:p w:rsidR="00377525">
      <w:pPr>
        <w:spacing w:after="0"/>
        <w:rPr>
          <w:lang w:eastAsia="zh-CN"/>
        </w:rPr>
      </w:pPr>
      <w:r>
        <w:rPr>
          <w:noProof/>
          <w:color w:val="000000"/>
          <w:lang w:eastAsia="zh-CN"/>
        </w:rPr>
        <w:drawing>
          <wp:anchor distT="0" distB="0" distL="114300" distR="114300" simplePos="0" relativeHeight="251663360" behindDoc="0" locked="0" layoutInCell="1" allowOverlap="1">
            <wp:simplePos x="0" y="0"/>
            <wp:positionH relativeFrom="column">
              <wp:posOffset>4328160</wp:posOffset>
            </wp:positionH>
            <wp:positionV relativeFrom="paragraph">
              <wp:posOffset>543560</wp:posOffset>
            </wp:positionV>
            <wp:extent cx="1790700" cy="1162050"/>
            <wp:effectExtent l="19050" t="0" r="0" b="0"/>
            <wp:wrapSquare wrapText="bothSides"/>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586243" name=""/>
                    <pic:cNvPicPr/>
                  </pic:nvPicPr>
                  <pic:blipFill>
                    <a:blip xmlns:r="http://schemas.openxmlformats.org/officeDocument/2006/relationships" r:embed="rId33" cstate="print"/>
                    <a:stretch>
                      <a:fillRect/>
                    </a:stretch>
                  </pic:blipFill>
                  <pic:spPr>
                    <a:xfrm>
                      <a:off x="0" y="0"/>
                      <a:ext cx="1790700" cy="1162050"/>
                    </a:xfrm>
                    <a:prstGeom prst="rect">
                      <a:avLst/>
                    </a:prstGeom>
                  </pic:spPr>
                </pic:pic>
              </a:graphicData>
            </a:graphic>
          </wp:anchor>
        </w:drawing>
      </w:r>
      <w:r w:rsidR="00530FB4">
        <w:rPr>
          <w:color w:val="000000"/>
          <w:lang w:eastAsia="zh-CN"/>
        </w:rPr>
        <w:t>14.</w:t>
      </w:r>
      <w:r w:rsidR="00530FB4">
        <w:rPr>
          <w:color w:val="000000"/>
          <w:lang w:eastAsia="zh-CN"/>
        </w:rPr>
        <w:t>如图所示，探究光的反射规律时，在平面镜的上方垂直放置一块光屏，光屏由可以绕</w:t>
      </w:r>
      <w:r w:rsidR="00530FB4">
        <w:rPr>
          <w:color w:val="000000"/>
          <w:lang w:eastAsia="zh-CN"/>
        </w:rPr>
        <w:t>ON</w:t>
      </w:r>
      <w:r w:rsidR="00530FB4">
        <w:rPr>
          <w:color w:val="000000"/>
          <w:lang w:eastAsia="zh-CN"/>
        </w:rPr>
        <w:t>折转的</w:t>
      </w:r>
      <w:r w:rsidR="00530FB4">
        <w:rPr>
          <w:color w:val="000000"/>
          <w:lang w:eastAsia="zh-CN"/>
        </w:rPr>
        <w:t>E</w:t>
      </w:r>
      <w:r w:rsidR="00530FB4">
        <w:rPr>
          <w:color w:val="000000"/>
          <w:lang w:eastAsia="zh-CN"/>
        </w:rPr>
        <w:t>、</w:t>
      </w:r>
      <w:r w:rsidR="00530FB4">
        <w:rPr>
          <w:color w:val="000000"/>
          <w:lang w:eastAsia="zh-CN"/>
        </w:rPr>
        <w:t>F</w:t>
      </w:r>
      <w:r w:rsidR="00530FB4">
        <w:rPr>
          <w:color w:val="000000"/>
          <w:lang w:eastAsia="zh-CN"/>
        </w:rPr>
        <w:t>两块平板组成。当</w:t>
      </w:r>
      <w:r w:rsidR="00530FB4">
        <w:rPr>
          <w:color w:val="000000"/>
          <w:lang w:eastAsia="zh-CN"/>
        </w:rPr>
        <w:t>E</w:t>
      </w:r>
      <w:r w:rsidR="00530FB4">
        <w:rPr>
          <w:color w:val="000000"/>
          <w:lang w:eastAsia="zh-CN"/>
        </w:rPr>
        <w:t>、</w:t>
      </w:r>
      <w:r w:rsidR="00530FB4">
        <w:rPr>
          <w:color w:val="000000"/>
          <w:lang w:eastAsia="zh-CN"/>
        </w:rPr>
        <w:t>F</w:t>
      </w:r>
      <w:r w:rsidR="00530FB4">
        <w:rPr>
          <w:color w:val="000000"/>
          <w:lang w:eastAsia="zh-CN"/>
        </w:rPr>
        <w:t>两块板在同一平面上时，让一束光贴着光屏左侧的</w:t>
      </w:r>
      <w:r w:rsidR="00530FB4">
        <w:rPr>
          <w:color w:val="000000"/>
          <w:lang w:eastAsia="zh-CN"/>
        </w:rPr>
        <w:t>E</w:t>
      </w:r>
      <w:r w:rsidR="00530FB4">
        <w:rPr>
          <w:color w:val="000000"/>
          <w:lang w:eastAsia="zh-CN"/>
        </w:rPr>
        <w:t>板沿</w:t>
      </w:r>
      <w:r w:rsidR="00530FB4">
        <w:rPr>
          <w:color w:val="000000"/>
          <w:lang w:eastAsia="zh-CN"/>
        </w:rPr>
        <w:t>AO</w:t>
      </w:r>
      <w:r w:rsidR="00530FB4">
        <w:rPr>
          <w:color w:val="000000"/>
          <w:lang w:eastAsia="zh-CN"/>
        </w:rPr>
        <w:t>方向射到</w:t>
      </w:r>
      <w:r w:rsidR="00530FB4">
        <w:rPr>
          <w:color w:val="000000"/>
          <w:lang w:eastAsia="zh-CN"/>
        </w:rPr>
        <w:t>O</w:t>
      </w:r>
      <w:r w:rsidR="00530FB4">
        <w:rPr>
          <w:color w:val="000000"/>
          <w:lang w:eastAsia="zh-CN"/>
        </w:rPr>
        <w:t>点，在右侧</w:t>
      </w:r>
      <w:r w:rsidR="00530FB4">
        <w:rPr>
          <w:color w:val="000000"/>
          <w:lang w:eastAsia="zh-CN"/>
        </w:rPr>
        <w:t>F</w:t>
      </w:r>
      <w:r w:rsidR="00530FB4">
        <w:rPr>
          <w:color w:val="000000"/>
          <w:lang w:eastAsia="zh-CN"/>
        </w:rPr>
        <w:t>板上能看到反射光线</w:t>
      </w:r>
      <w:r w:rsidR="00530FB4">
        <w:rPr>
          <w:color w:val="000000"/>
          <w:lang w:eastAsia="zh-CN"/>
        </w:rPr>
        <w:t>OB</w:t>
      </w:r>
      <w:r w:rsidR="00530FB4">
        <w:rPr>
          <w:color w:val="000000"/>
          <w:lang w:eastAsia="zh-CN"/>
        </w:rPr>
        <w:t>。</w:t>
      </w:r>
      <w:r w:rsidR="00530FB4">
        <w:rPr>
          <w:color w:val="000000"/>
          <w:lang w:eastAsia="zh-CN"/>
        </w:rPr>
        <w:t xml:space="preserve">  </w:t>
      </w:r>
    </w:p>
    <w:p w:rsidR="00377525">
      <w:pPr>
        <w:spacing w:after="0"/>
        <w:rPr>
          <w:lang w:eastAsia="zh-CN"/>
        </w:rPr>
      </w:pPr>
      <w:r>
        <w:rPr>
          <w:color w:val="000000"/>
          <w:lang w:eastAsia="zh-CN"/>
        </w:rPr>
        <w:t>（</w:t>
      </w:r>
      <w:r>
        <w:rPr>
          <w:color w:val="000000"/>
          <w:lang w:eastAsia="zh-CN"/>
        </w:rPr>
        <w:t>1</w:t>
      </w:r>
      <w:r>
        <w:rPr>
          <w:color w:val="000000"/>
          <w:lang w:eastAsia="zh-CN"/>
        </w:rPr>
        <w:t>）实验时从光屏前不同的方向都能看到光的传播路径，</w:t>
      </w:r>
      <w:r>
        <w:rPr>
          <w:color w:val="000000"/>
          <w:lang w:eastAsia="zh-CN"/>
        </w:rPr>
        <w:t>这是因为光在光屏上发生了</w:t>
      </w:r>
      <w:r>
        <w:rPr>
          <w:color w:val="000000"/>
          <w:lang w:eastAsia="zh-CN"/>
        </w:rPr>
        <w:t>________(</w:t>
      </w:r>
      <w:r>
        <w:rPr>
          <w:color w:val="000000"/>
          <w:lang w:eastAsia="zh-CN"/>
        </w:rPr>
        <w:t>填</w:t>
      </w:r>
      <w:r>
        <w:rPr>
          <w:color w:val="000000"/>
          <w:lang w:eastAsia="zh-CN"/>
        </w:rPr>
        <w:t>“</w:t>
      </w:r>
      <w:r>
        <w:rPr>
          <w:color w:val="000000"/>
          <w:lang w:eastAsia="zh-CN"/>
        </w:rPr>
        <w:t>镜面</w:t>
      </w:r>
      <w:r>
        <w:rPr>
          <w:color w:val="000000"/>
          <w:lang w:eastAsia="zh-CN"/>
        </w:rPr>
        <w:t>”</w:t>
      </w:r>
      <w:r>
        <w:rPr>
          <w:color w:val="000000"/>
          <w:lang w:eastAsia="zh-CN"/>
        </w:rPr>
        <w:t>或</w:t>
      </w:r>
      <w:r>
        <w:rPr>
          <w:color w:val="000000"/>
          <w:lang w:eastAsia="zh-CN"/>
        </w:rPr>
        <w:t>“</w:t>
      </w:r>
      <w:r>
        <w:rPr>
          <w:color w:val="000000"/>
          <w:lang w:eastAsia="zh-CN"/>
        </w:rPr>
        <w:t>漫</w:t>
      </w:r>
      <w:r>
        <w:rPr>
          <w:color w:val="000000"/>
          <w:lang w:eastAsia="zh-CN"/>
        </w:rPr>
        <w:t>”)</w:t>
      </w:r>
      <w:r>
        <w:rPr>
          <w:color w:val="000000"/>
          <w:lang w:eastAsia="zh-CN"/>
        </w:rPr>
        <w:t>反射。若将</w:t>
      </w:r>
      <w:r>
        <w:rPr>
          <w:color w:val="000000"/>
          <w:lang w:eastAsia="zh-CN"/>
        </w:rPr>
        <w:t>F</w:t>
      </w:r>
      <w:r>
        <w:rPr>
          <w:color w:val="000000"/>
          <w:lang w:eastAsia="zh-CN"/>
        </w:rPr>
        <w:t>板向后折转一定的角度，则在</w:t>
      </w:r>
      <w:r>
        <w:rPr>
          <w:color w:val="000000"/>
          <w:lang w:eastAsia="zh-CN"/>
        </w:rPr>
        <w:t>F</w:t>
      </w:r>
      <w:r>
        <w:rPr>
          <w:color w:val="000000"/>
          <w:lang w:eastAsia="zh-CN"/>
        </w:rPr>
        <w:t>板上</w:t>
      </w:r>
      <w:r>
        <w:rPr>
          <w:color w:val="000000"/>
          <w:lang w:eastAsia="zh-CN"/>
        </w:rPr>
        <w:t>________(</w:t>
      </w:r>
      <w:r>
        <w:rPr>
          <w:color w:val="000000"/>
          <w:lang w:eastAsia="zh-CN"/>
        </w:rPr>
        <w:t>填</w:t>
      </w:r>
      <w:r>
        <w:rPr>
          <w:color w:val="000000"/>
          <w:lang w:eastAsia="zh-CN"/>
        </w:rPr>
        <w:t>“</w:t>
      </w:r>
      <w:r>
        <w:rPr>
          <w:color w:val="000000"/>
          <w:lang w:eastAsia="zh-CN"/>
        </w:rPr>
        <w:t>能</w:t>
      </w:r>
      <w:r>
        <w:rPr>
          <w:color w:val="000000"/>
          <w:lang w:eastAsia="zh-CN"/>
        </w:rPr>
        <w:t>”</w:t>
      </w:r>
      <w:r>
        <w:rPr>
          <w:color w:val="000000"/>
          <w:lang w:eastAsia="zh-CN"/>
        </w:rPr>
        <w:t>或</w:t>
      </w:r>
      <w:r>
        <w:rPr>
          <w:color w:val="000000"/>
          <w:lang w:eastAsia="zh-CN"/>
        </w:rPr>
        <w:t>“</w:t>
      </w:r>
      <w:r>
        <w:rPr>
          <w:color w:val="000000"/>
          <w:lang w:eastAsia="zh-CN"/>
        </w:rPr>
        <w:t>不能</w:t>
      </w:r>
      <w:r>
        <w:rPr>
          <w:color w:val="000000"/>
          <w:lang w:eastAsia="zh-CN"/>
        </w:rPr>
        <w:t>”)</w:t>
      </w:r>
      <w:r>
        <w:rPr>
          <w:color w:val="000000"/>
          <w:lang w:eastAsia="zh-CN"/>
        </w:rPr>
        <w:t>看到反射光，此时反射光线和入射光线</w:t>
      </w:r>
      <w:r>
        <w:rPr>
          <w:color w:val="000000"/>
          <w:lang w:eastAsia="zh-CN"/>
        </w:rPr>
        <w:t>________</w:t>
      </w:r>
      <w:r>
        <w:rPr>
          <w:color w:val="000000"/>
          <w:lang w:eastAsia="zh-CN"/>
        </w:rPr>
        <w:t>（填</w:t>
      </w:r>
      <w:r>
        <w:rPr>
          <w:color w:val="000000"/>
          <w:lang w:eastAsia="zh-CN"/>
        </w:rPr>
        <w:t>“</w:t>
      </w:r>
      <w:r>
        <w:rPr>
          <w:color w:val="000000"/>
          <w:lang w:eastAsia="zh-CN"/>
        </w:rPr>
        <w:t>在</w:t>
      </w:r>
      <w:r>
        <w:rPr>
          <w:color w:val="000000"/>
          <w:lang w:eastAsia="zh-CN"/>
        </w:rPr>
        <w:t>”</w:t>
      </w:r>
      <w:r>
        <w:rPr>
          <w:color w:val="000000"/>
          <w:lang w:eastAsia="zh-CN"/>
        </w:rPr>
        <w:t>或</w:t>
      </w:r>
      <w:r>
        <w:rPr>
          <w:color w:val="000000"/>
          <w:lang w:eastAsia="zh-CN"/>
        </w:rPr>
        <w:t>“</w:t>
      </w:r>
      <w:r>
        <w:rPr>
          <w:color w:val="000000"/>
          <w:lang w:eastAsia="zh-CN"/>
        </w:rPr>
        <w:t>不在</w:t>
      </w:r>
      <w:r>
        <w:rPr>
          <w:color w:val="000000"/>
          <w:lang w:eastAsia="zh-CN"/>
        </w:rPr>
        <w:t>”</w:t>
      </w:r>
      <w:r>
        <w:rPr>
          <w:color w:val="000000"/>
          <w:lang w:eastAsia="zh-CN"/>
        </w:rPr>
        <w:t>）同一平面内。</w:t>
      </w:r>
      <w:r>
        <w:rPr>
          <w:color w:val="000000"/>
          <w:lang w:eastAsia="zh-CN"/>
        </w:rPr>
        <w:t xml:space="preserve">    </w:t>
      </w:r>
    </w:p>
    <w:p w:rsidR="00377525">
      <w:pPr>
        <w:spacing w:after="0"/>
        <w:rPr>
          <w:lang w:eastAsia="zh-CN"/>
        </w:rPr>
      </w:pPr>
      <w:r>
        <w:rPr>
          <w:color w:val="000000"/>
          <w:lang w:eastAsia="zh-CN"/>
        </w:rPr>
        <w:t>（</w:t>
      </w:r>
      <w:r>
        <w:rPr>
          <w:color w:val="000000"/>
          <w:lang w:eastAsia="zh-CN"/>
        </w:rPr>
        <w:t>2</w:t>
      </w:r>
      <w:r>
        <w:rPr>
          <w:color w:val="000000"/>
          <w:lang w:eastAsia="zh-CN"/>
        </w:rPr>
        <w:t>）为了研究反射角与入射角之间的关系，实验时应进行的操作是</w:t>
      </w:r>
      <w:r>
        <w:rPr>
          <w:color w:val="000000"/>
          <w:lang w:eastAsia="zh-CN"/>
        </w:rPr>
        <w:t xml:space="preserve">____            </w:t>
      </w:r>
    </w:p>
    <w:p w:rsidR="00377525">
      <w:pPr>
        <w:spacing w:after="0"/>
        <w:ind w:left="150"/>
        <w:rPr>
          <w:lang w:eastAsia="zh-CN"/>
        </w:rPr>
      </w:pPr>
      <w:r>
        <w:rPr>
          <w:color w:val="000000"/>
          <w:lang w:eastAsia="zh-CN"/>
        </w:rPr>
        <w:t>A. </w:t>
      </w:r>
      <w:r>
        <w:rPr>
          <w:color w:val="000000"/>
          <w:lang w:eastAsia="zh-CN"/>
        </w:rPr>
        <w:t>沿</w:t>
      </w:r>
      <w:r>
        <w:rPr>
          <w:color w:val="000000"/>
          <w:lang w:eastAsia="zh-CN"/>
        </w:rPr>
        <w:t>ON</w:t>
      </w:r>
      <w:r>
        <w:rPr>
          <w:color w:val="000000"/>
          <w:lang w:eastAsia="zh-CN"/>
        </w:rPr>
        <w:t>前后转动板</w:t>
      </w:r>
      <w:r>
        <w:rPr>
          <w:color w:val="000000"/>
          <w:lang w:eastAsia="zh-CN"/>
        </w:rPr>
        <w:t>E                                              </w:t>
      </w:r>
      <w:r>
        <w:rPr>
          <w:noProof/>
          <w:lang w:eastAsia="zh-CN"/>
        </w:rPr>
        <w:drawing>
          <wp:inline distT="0" distB="0" distL="0" distR="0">
            <wp:extent cx="9550" cy="38202"/>
            <wp:effectExtent l="0" t="0" r="0" b="0"/>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418579" name=""/>
                    <pic:cNvPicPr/>
                  </pic:nvPicPr>
                  <pic:blipFill>
                    <a:blip xmlns:r="http://schemas.openxmlformats.org/officeDocument/2006/relationships" r:embed="rId1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沿</w:t>
      </w:r>
      <w:r>
        <w:rPr>
          <w:color w:val="000000"/>
          <w:lang w:eastAsia="zh-CN"/>
        </w:rPr>
        <w:t>ON</w:t>
      </w:r>
      <w:r>
        <w:rPr>
          <w:color w:val="000000"/>
          <w:lang w:eastAsia="zh-CN"/>
        </w:rPr>
        <w:t>前后转动板</w:t>
      </w:r>
      <w:r>
        <w:rPr>
          <w:color w:val="000000"/>
          <w:lang w:eastAsia="zh-CN"/>
        </w:rPr>
        <w:t>F</w:t>
      </w:r>
      <w:r>
        <w:rPr>
          <w:lang w:eastAsia="zh-CN"/>
        </w:rPr>
        <w:br/>
      </w:r>
      <w:r>
        <w:rPr>
          <w:color w:val="000000"/>
          <w:lang w:eastAsia="zh-CN"/>
        </w:rPr>
        <w:t>C. </w:t>
      </w:r>
      <w:r>
        <w:rPr>
          <w:color w:val="000000"/>
          <w:lang w:eastAsia="zh-CN"/>
        </w:rPr>
        <w:t>改变光线</w:t>
      </w:r>
      <w:r>
        <w:rPr>
          <w:color w:val="000000"/>
          <w:lang w:eastAsia="zh-CN"/>
        </w:rPr>
        <w:t>OB</w:t>
      </w:r>
      <w:r>
        <w:rPr>
          <w:color w:val="000000"/>
          <w:lang w:eastAsia="zh-CN"/>
        </w:rPr>
        <w:t>与</w:t>
      </w:r>
      <w:r>
        <w:rPr>
          <w:color w:val="000000"/>
          <w:lang w:eastAsia="zh-CN"/>
        </w:rPr>
        <w:t>ON</w:t>
      </w:r>
      <w:r>
        <w:rPr>
          <w:color w:val="000000"/>
          <w:lang w:eastAsia="zh-CN"/>
        </w:rPr>
        <w:t>的夹角</w:t>
      </w:r>
      <w:r>
        <w:rPr>
          <w:color w:val="000000"/>
          <w:lang w:eastAsia="zh-CN"/>
        </w:rPr>
        <w:t>   </w:t>
      </w:r>
      <w:r>
        <w:rPr>
          <w:color w:val="000000"/>
          <w:lang w:eastAsia="zh-CN"/>
        </w:rPr>
        <w:t>                                 </w:t>
      </w:r>
      <w:r>
        <w:rPr>
          <w:noProof/>
          <w:lang w:eastAsia="zh-CN"/>
        </w:rPr>
        <w:drawing>
          <wp:inline distT="0" distB="0" distL="0" distR="0">
            <wp:extent cx="9550" cy="38202"/>
            <wp:effectExtent l="0" t="0" r="0" b="0"/>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59408" name=""/>
                    <pic:cNvPicPr/>
                  </pic:nvPicPr>
                  <pic:blipFill>
                    <a:blip xmlns:r="http://schemas.openxmlformats.org/officeDocument/2006/relationships" r:embed="rId1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改变光线</w:t>
      </w:r>
      <w:r>
        <w:rPr>
          <w:color w:val="000000"/>
          <w:lang w:eastAsia="zh-CN"/>
        </w:rPr>
        <w:t>AO</w:t>
      </w:r>
      <w:r>
        <w:rPr>
          <w:color w:val="000000"/>
          <w:lang w:eastAsia="zh-CN"/>
        </w:rPr>
        <w:t>与</w:t>
      </w:r>
      <w:r>
        <w:rPr>
          <w:color w:val="000000"/>
          <w:lang w:eastAsia="zh-CN"/>
        </w:rPr>
        <w:t>ON</w:t>
      </w:r>
      <w:r>
        <w:rPr>
          <w:color w:val="000000"/>
          <w:lang w:eastAsia="zh-CN"/>
        </w:rPr>
        <w:t>的夹角</w:t>
      </w:r>
    </w:p>
    <w:p w:rsidR="00377525">
      <w:pPr>
        <w:spacing w:after="0"/>
        <w:rPr>
          <w:lang w:eastAsia="zh-CN"/>
        </w:rPr>
      </w:pPr>
      <w:r>
        <w:rPr>
          <w:color w:val="000000"/>
          <w:lang w:eastAsia="zh-CN"/>
        </w:rPr>
        <w:t>（</w:t>
      </w:r>
      <w:r>
        <w:rPr>
          <w:color w:val="000000"/>
          <w:lang w:eastAsia="zh-CN"/>
        </w:rPr>
        <w:t>3</w:t>
      </w:r>
      <w:r>
        <w:rPr>
          <w:color w:val="000000"/>
          <w:lang w:eastAsia="zh-CN"/>
        </w:rPr>
        <w:t>）有一种自行车尾灯设计得很巧妙，当后面汽车的灯以任何方向射向尾灯上时，它都能把光线</w:t>
      </w:r>
      <w:r>
        <w:rPr>
          <w:color w:val="000000"/>
          <w:lang w:eastAsia="zh-CN"/>
        </w:rPr>
        <w:t>“</w:t>
      </w:r>
      <w:r>
        <w:rPr>
          <w:color w:val="000000"/>
          <w:lang w:eastAsia="zh-CN"/>
        </w:rPr>
        <w:t>反向射回</w:t>
      </w:r>
      <w:r>
        <w:rPr>
          <w:color w:val="000000"/>
          <w:lang w:eastAsia="zh-CN"/>
        </w:rPr>
        <w:t>”</w:t>
      </w:r>
      <w:r>
        <w:rPr>
          <w:color w:val="000000"/>
          <w:lang w:eastAsia="zh-CN"/>
        </w:rPr>
        <w:t>。下图是四种尾灯的剖面示意图，其中用于反光的镜面具有不同的形状，能产生上述效果的镜面是</w:t>
      </w:r>
      <w:r>
        <w:rPr>
          <w:color w:val="000000"/>
          <w:lang w:eastAsia="zh-CN"/>
        </w:rPr>
        <w:t xml:space="preserve">________  </w:t>
      </w:r>
    </w:p>
    <w:p w:rsidR="00377525">
      <w:pPr>
        <w:spacing w:after="0"/>
      </w:pPr>
      <w:r>
        <w:rPr>
          <w:color w:val="000000"/>
          <w:lang w:eastAsia="zh-CN"/>
        </w:rPr>
        <w:t xml:space="preserve"> </w:t>
      </w:r>
      <w:r>
        <w:rPr>
          <w:noProof/>
          <w:lang w:eastAsia="zh-CN"/>
        </w:rPr>
        <w:drawing>
          <wp:anchor distT="0" distB="0" distL="114300" distR="114300" simplePos="0" relativeHeight="251671552" behindDoc="0" locked="0" layoutInCell="1" allowOverlap="1">
            <wp:simplePos x="0" y="0"/>
            <wp:positionH relativeFrom="column">
              <wp:posOffset>70485</wp:posOffset>
            </wp:positionH>
            <wp:positionV relativeFrom="paragraph">
              <wp:posOffset>5715</wp:posOffset>
            </wp:positionV>
            <wp:extent cx="4429125" cy="1562100"/>
            <wp:effectExtent l="19050" t="0" r="9525" b="0"/>
            <wp:wrapSquare wrapText="bothSides"/>
            <wp:docPr id="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675339" name=""/>
                    <pic:cNvPicPr/>
                  </pic:nvPicPr>
                  <pic:blipFill>
                    <a:blip xmlns:r="http://schemas.openxmlformats.org/officeDocument/2006/relationships" r:embed="rId34" cstate="print"/>
                    <a:stretch>
                      <a:fillRect/>
                    </a:stretch>
                  </pic:blipFill>
                  <pic:spPr>
                    <a:xfrm>
                      <a:off x="0" y="0"/>
                      <a:ext cx="4429125" cy="1562100"/>
                    </a:xfrm>
                    <a:prstGeom prst="rect">
                      <a:avLst/>
                    </a:prstGeom>
                  </pic:spPr>
                </pic:pic>
              </a:graphicData>
            </a:graphic>
          </wp:anchor>
        </w:drawing>
      </w: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530FB4">
      <w:pPr>
        <w:spacing w:after="0"/>
        <w:rPr>
          <w:rFonts w:hint="eastAsia"/>
          <w:lang w:eastAsia="zh-CN"/>
        </w:rPr>
      </w:pPr>
      <w:r>
        <w:rPr>
          <w:color w:val="000000"/>
          <w:lang w:eastAsia="zh-CN"/>
        </w:rPr>
        <w:t>15.“</w:t>
      </w:r>
      <w:r>
        <w:rPr>
          <w:color w:val="000000"/>
          <w:lang w:eastAsia="zh-CN"/>
        </w:rPr>
        <w:t>关爱生命，安全出行，争当安全模范公民</w:t>
      </w:r>
      <w:r>
        <w:rPr>
          <w:color w:val="000000"/>
          <w:lang w:eastAsia="zh-CN"/>
        </w:rPr>
        <w:t>”</w:t>
      </w:r>
      <w:r>
        <w:rPr>
          <w:color w:val="000000"/>
          <w:lang w:eastAsia="zh-CN"/>
        </w:rPr>
        <w:t>的教育活动，在全国各地轰轰烈烈地展开．</w:t>
      </w:r>
      <w:r>
        <w:rPr>
          <w:color w:val="000000"/>
          <w:lang w:eastAsia="zh-CN"/>
        </w:rPr>
        <w:t>“</w:t>
      </w:r>
      <w:r>
        <w:rPr>
          <w:color w:val="000000"/>
          <w:lang w:eastAsia="zh-CN"/>
        </w:rPr>
        <w:t>红灯停，绿灯行</w:t>
      </w:r>
      <w:r>
        <w:rPr>
          <w:color w:val="000000"/>
          <w:lang w:eastAsia="zh-CN"/>
        </w:rPr>
        <w:t>”</w:t>
      </w:r>
      <w:r>
        <w:rPr>
          <w:color w:val="000000"/>
          <w:lang w:eastAsia="zh-CN"/>
        </w:rPr>
        <w:t>是公民的基本素质．</w:t>
      </w:r>
      <w:r>
        <w:rPr>
          <w:color w:val="000000"/>
          <w:lang w:eastAsia="zh-CN"/>
        </w:rPr>
        <w:t xml:space="preserve">  </w:t>
      </w:r>
      <w:r>
        <w:rPr>
          <w:color w:val="000000"/>
          <w:lang w:eastAsia="zh-CN"/>
        </w:rPr>
        <w:t>交通信号灯用红、绿灯，而不用蓝色、紫色等其它颜色的灯．对此，小明、小华、小宇</w:t>
      </w:r>
      <w:r>
        <w:rPr>
          <w:color w:val="000000"/>
          <w:lang w:eastAsia="zh-CN"/>
        </w:rPr>
        <w:t>三位同学展开讨论：</w:t>
      </w:r>
    </w:p>
    <w:p w:rsidR="00530FB4">
      <w:pPr>
        <w:spacing w:after="0"/>
        <w:rPr>
          <w:rFonts w:hint="eastAsia"/>
          <w:color w:val="000000"/>
          <w:lang w:eastAsia="zh-CN"/>
        </w:rPr>
      </w:pPr>
      <w:r>
        <w:rPr>
          <w:color w:val="000000"/>
          <w:lang w:eastAsia="zh-CN"/>
        </w:rPr>
        <w:t>①</w:t>
      </w:r>
      <w:r>
        <w:rPr>
          <w:color w:val="000000"/>
          <w:lang w:eastAsia="zh-CN"/>
        </w:rPr>
        <w:t>小明说：人的眼睛对红色光、绿色光比较敏感．用红绿灯作为交通指挥灯，容易引起视觉反应，可以提高人们的警惕性，减少交通事故的发生。</w:t>
      </w:r>
    </w:p>
    <w:p w:rsidR="00530FB4">
      <w:pPr>
        <w:spacing w:after="0"/>
        <w:rPr>
          <w:rFonts w:hint="eastAsia"/>
          <w:color w:val="000000"/>
          <w:lang w:eastAsia="zh-CN"/>
        </w:rPr>
      </w:pPr>
      <w:r>
        <w:rPr>
          <w:color w:val="000000"/>
          <w:lang w:eastAsia="zh-CN"/>
        </w:rPr>
        <w:t>②</w:t>
      </w:r>
      <w:r>
        <w:rPr>
          <w:color w:val="000000"/>
          <w:lang w:eastAsia="zh-CN"/>
        </w:rPr>
        <w:t>小华说：红光穿透能力比蓝色、紫色等其它的色光强，很远处就能看到；人的眼睛对绿色光敏感。</w:t>
      </w:r>
    </w:p>
    <w:p w:rsidR="00377525">
      <w:pPr>
        <w:spacing w:after="0"/>
        <w:rPr>
          <w:lang w:eastAsia="zh-CN"/>
        </w:rPr>
      </w:pPr>
      <w:r>
        <w:rPr>
          <w:color w:val="000000"/>
          <w:lang w:eastAsia="zh-CN"/>
        </w:rPr>
        <w:t>③</w:t>
      </w:r>
      <w:r>
        <w:rPr>
          <w:color w:val="000000"/>
          <w:lang w:eastAsia="zh-CN"/>
        </w:rPr>
        <w:t>小宇说：红绿灯作为交通指挥灯，是国际通用的，并不具有科学依据。</w:t>
      </w:r>
      <w:r>
        <w:rPr>
          <w:color w:val="000000"/>
          <w:lang w:eastAsia="zh-CN"/>
        </w:rPr>
        <w:t xml:space="preserve">     </w:t>
      </w:r>
    </w:p>
    <w:p w:rsidR="00377525">
      <w:pPr>
        <w:spacing w:after="0"/>
        <w:rPr>
          <w:lang w:eastAsia="zh-CN"/>
        </w:rPr>
      </w:pPr>
      <w:r>
        <w:rPr>
          <w:color w:val="000000"/>
          <w:lang w:eastAsia="zh-CN"/>
        </w:rPr>
        <w:t>（</w:t>
      </w:r>
      <w:r>
        <w:rPr>
          <w:color w:val="000000"/>
          <w:lang w:eastAsia="zh-CN"/>
        </w:rPr>
        <w:t>1</w:t>
      </w:r>
      <w:r>
        <w:rPr>
          <w:color w:val="000000"/>
          <w:lang w:eastAsia="zh-CN"/>
        </w:rPr>
        <w:t>）雾天，小明、小华和小宇一起在远处观看路口的红绿灯，收集有关</w:t>
      </w:r>
      <w:r>
        <w:rPr>
          <w:color w:val="000000"/>
          <w:lang w:eastAsia="zh-CN"/>
        </w:rPr>
        <w:t>“</w:t>
      </w:r>
      <w:r>
        <w:rPr>
          <w:color w:val="000000"/>
          <w:lang w:eastAsia="zh-CN"/>
        </w:rPr>
        <w:t>红色光穿透能力强</w:t>
      </w:r>
      <w:r>
        <w:rPr>
          <w:color w:val="000000"/>
          <w:lang w:eastAsia="zh-CN"/>
        </w:rPr>
        <w:t>”</w:t>
      </w:r>
      <w:r>
        <w:rPr>
          <w:color w:val="000000"/>
          <w:lang w:eastAsia="zh-CN"/>
        </w:rPr>
        <w:t>的证据．小明和小宇看到红灯亮时，小华却认为红灯不亮．此事实说明红色光引起的视觉效果与</w:t>
      </w:r>
      <w:r>
        <w:rPr>
          <w:color w:val="000000"/>
          <w:lang w:eastAsia="zh-CN"/>
        </w:rPr>
        <w:t>________</w:t>
      </w:r>
      <w:r>
        <w:rPr>
          <w:color w:val="000000"/>
          <w:lang w:eastAsia="zh-CN"/>
        </w:rPr>
        <w:t>有关；三</w:t>
      </w:r>
      <w:r>
        <w:rPr>
          <w:color w:val="000000"/>
          <w:lang w:eastAsia="zh-CN"/>
        </w:rPr>
        <w:t>位同学向路口的红灯走近，都感到红色光强度逐渐增强，表明色光的穿透能力与</w:t>
      </w:r>
      <w:r>
        <w:rPr>
          <w:color w:val="000000"/>
          <w:lang w:eastAsia="zh-CN"/>
        </w:rPr>
        <w:t>________</w:t>
      </w:r>
      <w:r>
        <w:rPr>
          <w:color w:val="000000"/>
          <w:lang w:eastAsia="zh-CN"/>
        </w:rPr>
        <w:t>有关．影响色光穿透能力的因素还有</w:t>
      </w:r>
      <w:r>
        <w:rPr>
          <w:color w:val="000000"/>
          <w:lang w:eastAsia="zh-CN"/>
        </w:rPr>
        <w:t>________</w:t>
      </w:r>
      <w:r>
        <w:rPr>
          <w:color w:val="000000"/>
          <w:lang w:eastAsia="zh-CN"/>
        </w:rPr>
        <w:t>（至少答出一条）。</w:t>
      </w:r>
      <w:r>
        <w:rPr>
          <w:color w:val="000000"/>
          <w:lang w:eastAsia="zh-CN"/>
        </w:rPr>
        <w:t xml:space="preserve">       </w:t>
      </w:r>
    </w:p>
    <w:p w:rsidR="00377525">
      <w:pPr>
        <w:spacing w:after="0"/>
        <w:rPr>
          <w:lang w:eastAsia="zh-CN"/>
        </w:rPr>
      </w:pPr>
      <w:r>
        <w:rPr>
          <w:color w:val="000000"/>
          <w:lang w:eastAsia="zh-CN"/>
        </w:rPr>
        <w:t>（</w:t>
      </w:r>
      <w:r>
        <w:rPr>
          <w:color w:val="000000"/>
          <w:lang w:eastAsia="zh-CN"/>
        </w:rPr>
        <w:t>2</w:t>
      </w:r>
      <w:r>
        <w:rPr>
          <w:color w:val="000000"/>
          <w:lang w:eastAsia="zh-CN"/>
        </w:rPr>
        <w:t>）依据你的生活体验，并结合学过的物理知识，对小宇的说法作出评价：</w:t>
      </w:r>
      <w:r>
        <w:rPr>
          <w:color w:val="000000"/>
          <w:lang w:eastAsia="zh-CN"/>
        </w:rPr>
        <w:t>________</w:t>
      </w:r>
      <w:r>
        <w:rPr>
          <w:color w:val="000000"/>
          <w:lang w:eastAsia="zh-CN"/>
        </w:rPr>
        <w:t>。</w:t>
      </w:r>
      <w:r>
        <w:rPr>
          <w:color w:val="000000"/>
          <w:lang w:eastAsia="zh-CN"/>
        </w:rPr>
        <w:t xml:space="preserve">     </w:t>
      </w:r>
    </w:p>
    <w:p w:rsidR="00377525">
      <w:pPr>
        <w:spacing w:after="0"/>
        <w:rPr>
          <w:lang w:eastAsia="zh-CN"/>
        </w:rPr>
      </w:pPr>
      <w:r>
        <w:rPr>
          <w:color w:val="000000"/>
          <w:lang w:eastAsia="zh-CN"/>
        </w:rPr>
        <w:t>（</w:t>
      </w:r>
      <w:r>
        <w:rPr>
          <w:color w:val="000000"/>
          <w:lang w:eastAsia="zh-CN"/>
        </w:rPr>
        <w:t>3</w:t>
      </w:r>
      <w:r>
        <w:rPr>
          <w:color w:val="000000"/>
          <w:lang w:eastAsia="zh-CN"/>
        </w:rPr>
        <w:t>）红绿色盲的人不能分辨红绿灯颜色的变换．请你描述现行交通信号灯是如何让色盲的行人做到</w:t>
      </w:r>
      <w:r>
        <w:rPr>
          <w:color w:val="000000"/>
          <w:lang w:eastAsia="zh-CN"/>
        </w:rPr>
        <w:t>“</w:t>
      </w:r>
      <w:r>
        <w:rPr>
          <w:color w:val="000000"/>
          <w:lang w:eastAsia="zh-CN"/>
        </w:rPr>
        <w:t>红灯停、绿灯行</w:t>
      </w:r>
      <w:r>
        <w:rPr>
          <w:color w:val="000000"/>
          <w:lang w:eastAsia="zh-CN"/>
        </w:rPr>
        <w:t>”</w:t>
      </w:r>
      <w:r>
        <w:rPr>
          <w:color w:val="000000"/>
          <w:lang w:eastAsia="zh-CN"/>
        </w:rPr>
        <w:t>的或提出一条合理化建议．</w:t>
      </w:r>
      <w:r>
        <w:rPr>
          <w:color w:val="000000"/>
          <w:lang w:eastAsia="zh-CN"/>
        </w:rPr>
        <w:t>________</w:t>
      </w:r>
      <w:r>
        <w:rPr>
          <w:color w:val="000000"/>
          <w:lang w:eastAsia="zh-CN"/>
        </w:rPr>
        <w:t>（回答一条即可）。</w:t>
      </w:r>
      <w:r>
        <w:rPr>
          <w:color w:val="000000"/>
          <w:lang w:eastAsia="zh-CN"/>
        </w:rPr>
        <w:t xml:space="preserve">    </w:t>
      </w:r>
    </w:p>
    <w:p w:rsidR="00377525">
      <w:pPr>
        <w:spacing w:after="0"/>
        <w:rPr>
          <w:lang w:eastAsia="zh-CN"/>
        </w:rPr>
      </w:pPr>
      <w:r>
        <w:rPr>
          <w:color w:val="000000"/>
          <w:lang w:eastAsia="zh-CN"/>
        </w:rPr>
        <w:t>16.</w:t>
      </w:r>
      <w:r>
        <w:rPr>
          <w:color w:val="000000"/>
          <w:lang w:eastAsia="zh-CN"/>
        </w:rPr>
        <w:t>利用图装置进行探究光的反射规律实验</w:t>
      </w:r>
      <w:r>
        <w:rPr>
          <w:color w:val="000000"/>
          <w:lang w:eastAsia="zh-CN"/>
        </w:rPr>
        <w:t xml:space="preserve">  </w:t>
      </w:r>
    </w:p>
    <w:p w:rsidR="00377525">
      <w:pPr>
        <w:spacing w:after="0"/>
      </w:pPr>
      <w:r>
        <w:rPr>
          <w:noProof/>
          <w:lang w:eastAsia="zh-CN"/>
        </w:rPr>
        <w:drawing>
          <wp:anchor distT="0" distB="0" distL="114300" distR="114300" simplePos="0" relativeHeight="251674624" behindDoc="0" locked="0" layoutInCell="1" allowOverlap="1">
            <wp:simplePos x="0" y="0"/>
            <wp:positionH relativeFrom="column">
              <wp:posOffset>2108835</wp:posOffset>
            </wp:positionH>
            <wp:positionV relativeFrom="paragraph">
              <wp:posOffset>15875</wp:posOffset>
            </wp:positionV>
            <wp:extent cx="733425" cy="1133475"/>
            <wp:effectExtent l="19050" t="0" r="9525" b="0"/>
            <wp:wrapSquare wrapText="bothSides"/>
            <wp:docPr id="6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11394" name="Picture 2"/>
                    <pic:cNvPicPr>
                      <a:picLocks noChangeAspect="1" noChangeArrowheads="1"/>
                    </pic:cNvPicPr>
                  </pic:nvPicPr>
                  <pic:blipFill>
                    <a:blip xmlns:r="http://schemas.openxmlformats.org/officeDocument/2006/relationships" r:embed="rId35" cstate="print"/>
                    <a:stretch>
                      <a:fillRect/>
                    </a:stretch>
                  </pic:blipFill>
                  <pic:spPr bwMode="auto">
                    <a:xfrm>
                      <a:off x="0" y="0"/>
                      <a:ext cx="733425" cy="1133475"/>
                    </a:xfrm>
                    <a:prstGeom prst="rect">
                      <a:avLst/>
                    </a:prstGeom>
                    <a:noFill/>
                    <a:ln w="9525">
                      <a:noFill/>
                      <a:miter lim="800000"/>
                      <a:headEnd/>
                      <a:tailEnd/>
                    </a:ln>
                  </pic:spPr>
                </pic:pic>
              </a:graphicData>
            </a:graphic>
          </wp:anchor>
        </w:drawing>
      </w:r>
      <w:r>
        <w:rPr>
          <w:noProof/>
          <w:lang w:eastAsia="zh-CN"/>
        </w:rPr>
        <w:drawing>
          <wp:anchor distT="0" distB="0" distL="114300" distR="114300" simplePos="0" relativeHeight="251665408" behindDoc="0" locked="0" layoutInCell="1" allowOverlap="1">
            <wp:simplePos x="0" y="0"/>
            <wp:positionH relativeFrom="column">
              <wp:posOffset>3810</wp:posOffset>
            </wp:positionH>
            <wp:positionV relativeFrom="paragraph">
              <wp:posOffset>46355</wp:posOffset>
            </wp:positionV>
            <wp:extent cx="1457325" cy="895350"/>
            <wp:effectExtent l="19050" t="0" r="9525" b="0"/>
            <wp:wrapSquare wrapText="bothSides"/>
            <wp:docPr id="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98502" name=""/>
                    <pic:cNvPicPr/>
                  </pic:nvPicPr>
                  <pic:blipFill>
                    <a:blip xmlns:r="http://schemas.openxmlformats.org/officeDocument/2006/relationships" r:embed="rId36" cstate="print"/>
                    <a:stretch>
                      <a:fillRect/>
                    </a:stretch>
                  </pic:blipFill>
                  <pic:spPr>
                    <a:xfrm>
                      <a:off x="0" y="0"/>
                      <a:ext cx="1457325" cy="895350"/>
                    </a:xfrm>
                    <a:prstGeom prst="rect">
                      <a:avLst/>
                    </a:prstGeom>
                  </pic:spPr>
                </pic:pic>
              </a:graphicData>
            </a:graphic>
          </wp:anchor>
        </w:drawing>
      </w: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064C97">
      <w:pPr>
        <w:spacing w:after="0"/>
        <w:rPr>
          <w:rFonts w:hint="eastAsia"/>
          <w:color w:val="000000"/>
          <w:lang w:eastAsia="zh-CN"/>
        </w:rPr>
      </w:pPr>
    </w:p>
    <w:p w:rsidR="00377525">
      <w:pPr>
        <w:spacing w:after="0"/>
        <w:rPr>
          <w:lang w:eastAsia="zh-CN"/>
        </w:rPr>
      </w:pPr>
      <w:r>
        <w:rPr>
          <w:color w:val="000000"/>
          <w:lang w:eastAsia="zh-CN"/>
        </w:rPr>
        <w:t>（</w:t>
      </w:r>
      <w:r>
        <w:rPr>
          <w:color w:val="000000"/>
          <w:lang w:eastAsia="zh-CN"/>
        </w:rPr>
        <w:t>1</w:t>
      </w:r>
      <w:r>
        <w:rPr>
          <w:color w:val="000000"/>
          <w:lang w:eastAsia="zh-CN"/>
        </w:rPr>
        <w:t>）让一束光贴着</w:t>
      </w:r>
      <w:r>
        <w:rPr>
          <w:color w:val="000000"/>
          <w:lang w:eastAsia="zh-CN"/>
        </w:rPr>
        <w:t>纸板</w:t>
      </w:r>
      <w:r>
        <w:rPr>
          <w:color w:val="000000"/>
          <w:lang w:eastAsia="zh-CN"/>
        </w:rPr>
        <w:t>A</w:t>
      </w:r>
      <w:r>
        <w:rPr>
          <w:color w:val="000000"/>
          <w:lang w:eastAsia="zh-CN"/>
        </w:rPr>
        <w:t>沿</w:t>
      </w:r>
      <w:r>
        <w:rPr>
          <w:color w:val="000000"/>
          <w:lang w:eastAsia="zh-CN"/>
        </w:rPr>
        <w:t>EO</w:t>
      </w:r>
      <w:r>
        <w:rPr>
          <w:color w:val="000000"/>
          <w:lang w:eastAsia="zh-CN"/>
        </w:rPr>
        <w:t>方向射向镜面，在纸板</w:t>
      </w:r>
      <w:r>
        <w:rPr>
          <w:color w:val="000000"/>
          <w:lang w:eastAsia="zh-CN"/>
        </w:rPr>
        <w:t>B</w:t>
      </w:r>
      <w:r>
        <w:rPr>
          <w:color w:val="000000"/>
          <w:lang w:eastAsia="zh-CN"/>
        </w:rPr>
        <w:t>上可看到光线沿</w:t>
      </w:r>
      <w:r>
        <w:rPr>
          <w:color w:val="000000"/>
          <w:lang w:eastAsia="zh-CN"/>
        </w:rPr>
        <w:t>OF</w:t>
      </w:r>
      <w:r>
        <w:rPr>
          <w:color w:val="000000"/>
          <w:lang w:eastAsia="zh-CN"/>
        </w:rPr>
        <w:t>方向射出，在纸板上：用笔描出光线</w:t>
      </w:r>
      <w:r>
        <w:rPr>
          <w:color w:val="000000"/>
          <w:lang w:eastAsia="zh-CN"/>
        </w:rPr>
        <w:t>EO</w:t>
      </w:r>
      <w:r>
        <w:rPr>
          <w:color w:val="000000"/>
          <w:lang w:eastAsia="zh-CN"/>
        </w:rPr>
        <w:t>和</w:t>
      </w:r>
      <w:r>
        <w:rPr>
          <w:color w:val="000000"/>
          <w:lang w:eastAsia="zh-CN"/>
        </w:rPr>
        <w:t>OF</w:t>
      </w:r>
      <w:r>
        <w:rPr>
          <w:color w:val="000000"/>
          <w:lang w:eastAsia="zh-CN"/>
        </w:rPr>
        <w:t>的轨迹，则</w:t>
      </w:r>
      <w:r>
        <w:rPr>
          <w:color w:val="000000"/>
          <w:lang w:eastAsia="zh-CN"/>
        </w:rPr>
        <w:t>EO</w:t>
      </w:r>
      <w:r>
        <w:rPr>
          <w:color w:val="000000"/>
          <w:lang w:eastAsia="zh-CN"/>
        </w:rPr>
        <w:t>与垂直镜面的直线</w:t>
      </w:r>
      <w:r>
        <w:rPr>
          <w:color w:val="000000"/>
          <w:lang w:eastAsia="zh-CN"/>
        </w:rPr>
        <w:t>ON</w:t>
      </w:r>
      <w:r>
        <w:rPr>
          <w:color w:val="000000"/>
          <w:lang w:eastAsia="zh-CN"/>
        </w:rPr>
        <w:t>的夹角</w:t>
      </w:r>
      <w:r>
        <w:rPr>
          <w:color w:val="000000"/>
          <w:lang w:eastAsia="zh-CN"/>
        </w:rPr>
        <w:t>i</w:t>
      </w:r>
      <w:r>
        <w:rPr>
          <w:color w:val="000000"/>
          <w:lang w:eastAsia="zh-CN"/>
        </w:rPr>
        <w:t>是选填</w:t>
      </w:r>
      <w:r>
        <w:rPr>
          <w:color w:val="000000"/>
          <w:lang w:eastAsia="zh-CN"/>
        </w:rPr>
        <w:t>________</w:t>
      </w:r>
      <w:r>
        <w:rPr>
          <w:color w:val="000000"/>
          <w:lang w:eastAsia="zh-CN"/>
        </w:rPr>
        <w:t>。（</w:t>
      </w:r>
      <w:r>
        <w:rPr>
          <w:color w:val="000000"/>
          <w:lang w:eastAsia="zh-CN"/>
        </w:rPr>
        <w:t>“</w:t>
      </w:r>
      <w:r>
        <w:rPr>
          <w:color w:val="000000"/>
          <w:lang w:eastAsia="zh-CN"/>
        </w:rPr>
        <w:t>入射角</w:t>
      </w:r>
      <w:r>
        <w:rPr>
          <w:color w:val="000000"/>
          <w:lang w:eastAsia="zh-CN"/>
        </w:rPr>
        <w:t>”</w:t>
      </w:r>
      <w:r>
        <w:rPr>
          <w:color w:val="000000"/>
          <w:lang w:eastAsia="zh-CN"/>
        </w:rPr>
        <w:t>成</w:t>
      </w:r>
      <w:r>
        <w:rPr>
          <w:color w:val="000000"/>
          <w:lang w:eastAsia="zh-CN"/>
        </w:rPr>
        <w:t xml:space="preserve"> “</w:t>
      </w:r>
      <w:r>
        <w:rPr>
          <w:color w:val="000000"/>
          <w:lang w:eastAsia="zh-CN"/>
        </w:rPr>
        <w:t>反射角</w:t>
      </w:r>
      <w:r>
        <w:rPr>
          <w:color w:val="000000"/>
          <w:lang w:eastAsia="zh-CN"/>
        </w:rPr>
        <w:t>”</w:t>
      </w:r>
      <w:r>
        <w:rPr>
          <w:color w:val="000000"/>
          <w:lang w:eastAsia="zh-CN"/>
        </w:rPr>
        <w:t>）</w:t>
      </w:r>
      <w:r>
        <w:rPr>
          <w:color w:val="000000"/>
          <w:lang w:eastAsia="zh-CN"/>
        </w:rPr>
        <w:t xml:space="preserve">    </w:t>
      </w:r>
    </w:p>
    <w:p w:rsidR="00064C97" w:rsidRPr="00064C97">
      <w:pPr>
        <w:spacing w:after="0"/>
        <w:rPr>
          <w:color w:val="000000"/>
          <w:lang w:eastAsia="zh-CN"/>
        </w:rPr>
      </w:pPr>
      <w:r>
        <w:rPr>
          <w:color w:val="000000"/>
          <w:lang w:eastAsia="zh-CN"/>
        </w:rPr>
        <w:t>（</w:t>
      </w:r>
      <w:r>
        <w:rPr>
          <w:color w:val="000000"/>
          <w:lang w:eastAsia="zh-CN"/>
        </w:rPr>
        <w:t>2</w:t>
      </w:r>
      <w:r>
        <w:rPr>
          <w:color w:val="000000"/>
          <w:lang w:eastAsia="zh-CN"/>
        </w:rPr>
        <w:t>）多次改变入射角的大小，测得实验数据如</w:t>
      </w:r>
      <w:r>
        <w:rPr>
          <w:color w:val="000000"/>
          <w:lang w:eastAsia="zh-CN"/>
        </w:rPr>
        <w:t>上右</w:t>
      </w:r>
      <w:r>
        <w:rPr>
          <w:color w:val="000000"/>
          <w:lang w:eastAsia="zh-CN"/>
        </w:rPr>
        <w:t>表</w:t>
      </w:r>
      <w:r>
        <w:rPr>
          <w:color w:val="000000"/>
          <w:lang w:eastAsia="zh-CN"/>
        </w:rPr>
        <w:t xml:space="preserve">  </w:t>
      </w:r>
    </w:p>
    <w:p w:rsidR="00377525">
      <w:pPr>
        <w:spacing w:after="0"/>
        <w:rPr>
          <w:lang w:eastAsia="zh-CN"/>
        </w:rPr>
      </w:pPr>
      <w:r>
        <w:rPr>
          <w:color w:val="000000"/>
          <w:lang w:eastAsia="zh-CN"/>
        </w:rPr>
        <w:t>分析数据可得：反射角</w:t>
      </w:r>
      <w:r>
        <w:rPr>
          <w:color w:val="000000"/>
          <w:lang w:eastAsia="zh-CN"/>
        </w:rPr>
        <w:t>________</w:t>
      </w:r>
      <w:r>
        <w:rPr>
          <w:color w:val="000000"/>
          <w:lang w:eastAsia="zh-CN"/>
        </w:rPr>
        <w:t>（选填</w:t>
      </w:r>
      <w:r>
        <w:rPr>
          <w:color w:val="000000"/>
          <w:lang w:eastAsia="zh-CN"/>
        </w:rPr>
        <w:t>“</w:t>
      </w:r>
      <w:r>
        <w:rPr>
          <w:color w:val="000000"/>
          <w:lang w:eastAsia="zh-CN"/>
        </w:rPr>
        <w:t>大于</w:t>
      </w:r>
      <w:r>
        <w:rPr>
          <w:color w:val="000000"/>
          <w:lang w:eastAsia="zh-CN"/>
        </w:rPr>
        <w:t>”</w:t>
      </w:r>
      <w:r>
        <w:rPr>
          <w:color w:val="000000"/>
          <w:lang w:eastAsia="zh-CN"/>
        </w:rPr>
        <w:t>、</w:t>
      </w:r>
      <w:r>
        <w:rPr>
          <w:color w:val="000000"/>
          <w:lang w:eastAsia="zh-CN"/>
        </w:rPr>
        <w:t>“</w:t>
      </w:r>
      <w:r>
        <w:rPr>
          <w:color w:val="000000"/>
          <w:lang w:eastAsia="zh-CN"/>
        </w:rPr>
        <w:t>小于</w:t>
      </w:r>
      <w:r>
        <w:rPr>
          <w:color w:val="000000"/>
          <w:lang w:eastAsia="zh-CN"/>
        </w:rPr>
        <w:t>”</w:t>
      </w:r>
      <w:r>
        <w:rPr>
          <w:color w:val="000000"/>
          <w:lang w:eastAsia="zh-CN"/>
        </w:rPr>
        <w:t>或</w:t>
      </w:r>
      <w:r>
        <w:rPr>
          <w:color w:val="000000"/>
          <w:lang w:eastAsia="zh-CN"/>
        </w:rPr>
        <w:t>“</w:t>
      </w:r>
      <w:r>
        <w:rPr>
          <w:color w:val="000000"/>
          <w:lang w:eastAsia="zh-CN"/>
        </w:rPr>
        <w:t>等于</w:t>
      </w:r>
      <w:r>
        <w:rPr>
          <w:color w:val="000000"/>
          <w:lang w:eastAsia="zh-CN"/>
        </w:rPr>
        <w:t>”</w:t>
      </w:r>
      <w:r>
        <w:rPr>
          <w:color w:val="000000"/>
          <w:lang w:eastAsia="zh-CN"/>
        </w:rPr>
        <w:t>）入射角：当入射角变大时，光线</w:t>
      </w:r>
      <w:r>
        <w:rPr>
          <w:color w:val="000000"/>
          <w:lang w:eastAsia="zh-CN"/>
        </w:rPr>
        <w:t>OF________</w:t>
      </w:r>
      <w:r>
        <w:rPr>
          <w:color w:val="000000"/>
          <w:lang w:eastAsia="zh-CN"/>
        </w:rPr>
        <w:t>（选填</w:t>
      </w:r>
      <w:r>
        <w:rPr>
          <w:color w:val="000000"/>
          <w:lang w:eastAsia="zh-CN"/>
        </w:rPr>
        <w:t>“</w:t>
      </w:r>
      <w:r>
        <w:rPr>
          <w:color w:val="000000"/>
          <w:lang w:eastAsia="zh-CN"/>
        </w:rPr>
        <w:t>远离</w:t>
      </w:r>
      <w:r>
        <w:rPr>
          <w:color w:val="000000"/>
          <w:lang w:eastAsia="zh-CN"/>
        </w:rPr>
        <w:t>”</w:t>
      </w:r>
      <w:r>
        <w:rPr>
          <w:color w:val="000000"/>
          <w:lang w:eastAsia="zh-CN"/>
        </w:rPr>
        <w:t>或</w:t>
      </w:r>
      <w:r>
        <w:rPr>
          <w:color w:val="000000"/>
          <w:lang w:eastAsia="zh-CN"/>
        </w:rPr>
        <w:t>“</w:t>
      </w:r>
      <w:r>
        <w:rPr>
          <w:color w:val="000000"/>
          <w:lang w:eastAsia="zh-CN"/>
        </w:rPr>
        <w:t>靠近</w:t>
      </w:r>
      <w:r>
        <w:rPr>
          <w:color w:val="000000"/>
          <w:lang w:eastAsia="zh-CN"/>
        </w:rPr>
        <w:t>”</w:t>
      </w:r>
      <w:r>
        <w:rPr>
          <w:color w:val="000000"/>
          <w:lang w:eastAsia="zh-CN"/>
        </w:rPr>
        <w:t>）直线</w:t>
      </w:r>
      <w:r>
        <w:rPr>
          <w:color w:val="000000"/>
          <w:lang w:eastAsia="zh-CN"/>
        </w:rPr>
        <w:t>ON</w:t>
      </w:r>
      <w:r>
        <w:rPr>
          <w:color w:val="000000"/>
          <w:lang w:eastAsia="zh-CN"/>
        </w:rPr>
        <w:t>。</w:t>
      </w:r>
    </w:p>
    <w:p w:rsidR="00377525">
      <w:pPr>
        <w:spacing w:after="0"/>
        <w:rPr>
          <w:lang w:eastAsia="zh-CN"/>
        </w:rPr>
      </w:pPr>
      <w:r>
        <w:rPr>
          <w:color w:val="000000"/>
          <w:lang w:eastAsia="zh-CN"/>
        </w:rPr>
        <w:t>（</w:t>
      </w:r>
      <w:r>
        <w:rPr>
          <w:color w:val="000000"/>
          <w:lang w:eastAsia="zh-CN"/>
        </w:rPr>
        <w:t>3</w:t>
      </w:r>
      <w:r>
        <w:rPr>
          <w:color w:val="000000"/>
          <w:lang w:eastAsia="zh-CN"/>
        </w:rPr>
        <w:t>）以直</w:t>
      </w:r>
      <w:r>
        <w:rPr>
          <w:color w:val="000000"/>
          <w:lang w:eastAsia="zh-CN"/>
        </w:rPr>
        <w:t>线</w:t>
      </w:r>
      <w:r>
        <w:rPr>
          <w:color w:val="000000"/>
          <w:lang w:eastAsia="zh-CN"/>
        </w:rPr>
        <w:t>ON</w:t>
      </w:r>
      <w:r>
        <w:rPr>
          <w:color w:val="000000"/>
          <w:lang w:eastAsia="zh-CN"/>
        </w:rPr>
        <w:t>为轴线。把纸板</w:t>
      </w:r>
      <w:r>
        <w:rPr>
          <w:color w:val="000000"/>
          <w:lang w:eastAsia="zh-CN"/>
        </w:rPr>
        <w:t>B</w:t>
      </w:r>
      <w:r>
        <w:rPr>
          <w:color w:val="000000"/>
          <w:lang w:eastAsia="zh-CN"/>
        </w:rPr>
        <w:t>向前或向后折，在纸板</w:t>
      </w:r>
      <w:r>
        <w:rPr>
          <w:color w:val="000000"/>
          <w:lang w:eastAsia="zh-CN"/>
        </w:rPr>
        <w:t>B</w:t>
      </w:r>
      <w:r>
        <w:rPr>
          <w:color w:val="000000"/>
          <w:lang w:eastAsia="zh-CN"/>
        </w:rPr>
        <w:t>上</w:t>
      </w:r>
      <w:r>
        <w:rPr>
          <w:color w:val="000000"/>
          <w:lang w:eastAsia="zh-CN"/>
        </w:rPr>
        <w:t>________</w:t>
      </w:r>
      <w:r>
        <w:rPr>
          <w:color w:val="000000"/>
          <w:lang w:eastAsia="zh-CN"/>
        </w:rPr>
        <w:t>（选填</w:t>
      </w:r>
      <w:r>
        <w:rPr>
          <w:color w:val="000000"/>
          <w:lang w:eastAsia="zh-CN"/>
        </w:rPr>
        <w:t>“</w:t>
      </w:r>
      <w:r>
        <w:rPr>
          <w:color w:val="000000"/>
          <w:lang w:eastAsia="zh-CN"/>
        </w:rPr>
        <w:t>能</w:t>
      </w:r>
      <w:r>
        <w:rPr>
          <w:color w:val="000000"/>
          <w:lang w:eastAsia="zh-CN"/>
        </w:rPr>
        <w:t>”</w:t>
      </w:r>
      <w:r>
        <w:rPr>
          <w:color w:val="000000"/>
          <w:lang w:eastAsia="zh-CN"/>
        </w:rPr>
        <w:t>或</w:t>
      </w:r>
      <w:r>
        <w:rPr>
          <w:color w:val="000000"/>
          <w:lang w:eastAsia="zh-CN"/>
        </w:rPr>
        <w:t>“</w:t>
      </w:r>
      <w:r>
        <w:rPr>
          <w:color w:val="000000"/>
          <w:lang w:eastAsia="zh-CN"/>
        </w:rPr>
        <w:t>不能</w:t>
      </w:r>
      <w:r>
        <w:rPr>
          <w:color w:val="000000"/>
          <w:lang w:eastAsia="zh-CN"/>
        </w:rPr>
        <w:t>”</w:t>
      </w:r>
      <w:r>
        <w:rPr>
          <w:color w:val="000000"/>
          <w:lang w:eastAsia="zh-CN"/>
        </w:rPr>
        <w:t>）看到反</w:t>
      </w:r>
      <w:r>
        <w:rPr>
          <w:color w:val="000000"/>
          <w:lang w:eastAsia="zh-CN"/>
        </w:rPr>
        <w:t xml:space="preserve"> </w:t>
      </w:r>
      <w:r>
        <w:rPr>
          <w:color w:val="000000"/>
          <w:lang w:eastAsia="zh-CN"/>
        </w:rPr>
        <w:t>射光线</w:t>
      </w:r>
      <w:r>
        <w:rPr>
          <w:color w:val="000000"/>
          <w:lang w:eastAsia="zh-CN"/>
        </w:rPr>
        <w:t>OF</w:t>
      </w:r>
      <w:r>
        <w:rPr>
          <w:color w:val="000000"/>
          <w:lang w:eastAsia="zh-CN"/>
        </w:rPr>
        <w:t>，由此说明反射光线、入射光线与法线在</w:t>
      </w:r>
      <w:r>
        <w:rPr>
          <w:color w:val="000000"/>
          <w:lang w:eastAsia="zh-CN"/>
        </w:rPr>
        <w:t>________</w:t>
      </w:r>
      <w:r>
        <w:rPr>
          <w:color w:val="000000"/>
          <w:lang w:eastAsia="zh-CN"/>
        </w:rPr>
        <w:t>（选填</w:t>
      </w:r>
      <w:r>
        <w:rPr>
          <w:color w:val="000000"/>
          <w:lang w:eastAsia="zh-CN"/>
        </w:rPr>
        <w:t>“</w:t>
      </w:r>
      <w:r>
        <w:rPr>
          <w:color w:val="000000"/>
          <w:lang w:eastAsia="zh-CN"/>
        </w:rPr>
        <w:t>同一</w:t>
      </w:r>
      <w:r>
        <w:rPr>
          <w:color w:val="000000"/>
          <w:lang w:eastAsia="zh-CN"/>
        </w:rPr>
        <w:t>”</w:t>
      </w:r>
      <w:r>
        <w:rPr>
          <w:color w:val="000000"/>
          <w:lang w:eastAsia="zh-CN"/>
        </w:rPr>
        <w:t>或</w:t>
      </w:r>
      <w:r>
        <w:rPr>
          <w:color w:val="000000"/>
          <w:lang w:eastAsia="zh-CN"/>
        </w:rPr>
        <w:t>“</w:t>
      </w:r>
      <w:r>
        <w:rPr>
          <w:color w:val="000000"/>
          <w:lang w:eastAsia="zh-CN"/>
        </w:rPr>
        <w:t>不同</w:t>
      </w:r>
      <w:r>
        <w:rPr>
          <w:color w:val="000000"/>
          <w:lang w:eastAsia="zh-CN"/>
        </w:rPr>
        <w:t>”</w:t>
      </w:r>
      <w:r>
        <w:rPr>
          <w:color w:val="000000"/>
          <w:lang w:eastAsia="zh-CN"/>
        </w:rPr>
        <w:t>）平面内。</w:t>
      </w:r>
      <w:r>
        <w:rPr>
          <w:color w:val="000000"/>
          <w:lang w:eastAsia="zh-CN"/>
        </w:rPr>
        <w:t xml:space="preserve">    </w:t>
      </w:r>
    </w:p>
    <w:p w:rsidR="00377525">
      <w:pPr>
        <w:spacing w:after="0"/>
        <w:rPr>
          <w:lang w:eastAsia="zh-CN"/>
        </w:rPr>
      </w:pPr>
      <w:r>
        <w:rPr>
          <w:color w:val="000000"/>
          <w:lang w:eastAsia="zh-CN"/>
        </w:rPr>
        <w:t>（</w:t>
      </w:r>
      <w:r>
        <w:rPr>
          <w:color w:val="000000"/>
          <w:lang w:eastAsia="zh-CN"/>
        </w:rPr>
        <w:t>4</w:t>
      </w:r>
      <w:r>
        <w:rPr>
          <w:color w:val="000000"/>
          <w:lang w:eastAsia="zh-CN"/>
        </w:rPr>
        <w:t>）实验中，从教室各个方向都能见察到粗糙纸板表面反射的光线，这种反射属于</w:t>
      </w:r>
      <w:r>
        <w:rPr>
          <w:color w:val="000000"/>
          <w:lang w:eastAsia="zh-CN"/>
        </w:rPr>
        <w:t>________</w:t>
      </w:r>
      <w:r>
        <w:rPr>
          <w:color w:val="000000"/>
          <w:lang w:eastAsia="zh-CN"/>
        </w:rPr>
        <w:t>（选填</w:t>
      </w:r>
      <w:r>
        <w:rPr>
          <w:color w:val="000000"/>
          <w:lang w:eastAsia="zh-CN"/>
        </w:rPr>
        <w:t>“</w:t>
      </w:r>
      <w:r>
        <w:rPr>
          <w:color w:val="000000"/>
          <w:lang w:eastAsia="zh-CN"/>
        </w:rPr>
        <w:t>镜面反射</w:t>
      </w:r>
      <w:r>
        <w:rPr>
          <w:color w:val="000000"/>
          <w:lang w:eastAsia="zh-CN"/>
        </w:rPr>
        <w:t>”</w:t>
      </w:r>
      <w:r>
        <w:rPr>
          <w:color w:val="000000"/>
          <w:lang w:eastAsia="zh-CN"/>
        </w:rPr>
        <w:t>或</w:t>
      </w:r>
      <w:r>
        <w:rPr>
          <w:color w:val="000000"/>
          <w:lang w:eastAsia="zh-CN"/>
        </w:rPr>
        <w:t>“</w:t>
      </w:r>
      <w:r>
        <w:rPr>
          <w:color w:val="000000"/>
          <w:lang w:eastAsia="zh-CN"/>
        </w:rPr>
        <w:t>漫反射）。</w:t>
      </w:r>
      <w:r>
        <w:rPr>
          <w:color w:val="000000"/>
          <w:lang w:eastAsia="zh-CN"/>
        </w:rPr>
        <w:t xml:space="preserve">    </w:t>
      </w:r>
    </w:p>
    <w:p w:rsidR="00377525">
      <w:pPr>
        <w:rPr>
          <w:lang w:eastAsia="zh-CN"/>
        </w:rPr>
      </w:pPr>
      <w:r>
        <w:rPr>
          <w:b/>
          <w:bCs/>
          <w:sz w:val="24"/>
          <w:szCs w:val="24"/>
          <w:lang w:eastAsia="zh-CN"/>
        </w:rPr>
        <w:t>三、填空题（每空</w:t>
      </w:r>
      <w:r>
        <w:rPr>
          <w:b/>
          <w:bCs/>
          <w:sz w:val="24"/>
          <w:szCs w:val="24"/>
          <w:lang w:eastAsia="zh-CN"/>
        </w:rPr>
        <w:t>1</w:t>
      </w:r>
      <w:r>
        <w:rPr>
          <w:b/>
          <w:bCs/>
          <w:sz w:val="24"/>
          <w:szCs w:val="24"/>
          <w:lang w:eastAsia="zh-CN"/>
        </w:rPr>
        <w:t>分</w:t>
      </w:r>
      <w:r>
        <w:rPr>
          <w:b/>
          <w:bCs/>
          <w:sz w:val="24"/>
          <w:szCs w:val="24"/>
          <w:lang w:eastAsia="zh-CN"/>
        </w:rPr>
        <w:t>；共</w:t>
      </w:r>
      <w:r>
        <w:rPr>
          <w:b/>
          <w:bCs/>
          <w:sz w:val="24"/>
          <w:szCs w:val="24"/>
          <w:lang w:eastAsia="zh-CN"/>
        </w:rPr>
        <w:t>2</w:t>
      </w:r>
      <w:r>
        <w:rPr>
          <w:rFonts w:hint="eastAsia"/>
          <w:b/>
          <w:bCs/>
          <w:sz w:val="24"/>
          <w:szCs w:val="24"/>
          <w:lang w:eastAsia="zh-CN"/>
        </w:rPr>
        <w:t>3</w:t>
      </w:r>
      <w:r>
        <w:rPr>
          <w:b/>
          <w:bCs/>
          <w:sz w:val="24"/>
          <w:szCs w:val="24"/>
          <w:lang w:eastAsia="zh-CN"/>
        </w:rPr>
        <w:t>分）</w:t>
      </w:r>
    </w:p>
    <w:p w:rsidR="00530FB4">
      <w:pPr>
        <w:spacing w:after="0"/>
        <w:rPr>
          <w:rFonts w:hint="eastAsia"/>
          <w:lang w:eastAsia="zh-CN"/>
        </w:rPr>
      </w:pPr>
      <w:r>
        <w:rPr>
          <w:color w:val="000000"/>
          <w:lang w:eastAsia="zh-CN"/>
        </w:rPr>
        <w:t>17.</w:t>
      </w:r>
      <w:r>
        <w:rPr>
          <w:color w:val="000000"/>
          <w:lang w:eastAsia="zh-CN"/>
        </w:rPr>
        <w:t>将下列光学现象按形成的原因归类（填序号）</w:t>
      </w:r>
      <w:r>
        <w:rPr>
          <w:lang w:eastAsia="zh-CN"/>
        </w:rPr>
        <w:br/>
      </w:r>
      <w:r>
        <w:rPr>
          <w:color w:val="000000"/>
          <w:lang w:eastAsia="zh-CN"/>
        </w:rPr>
        <w:t>①</w:t>
      </w:r>
      <w:r>
        <w:rPr>
          <w:color w:val="000000"/>
          <w:lang w:eastAsia="zh-CN"/>
        </w:rPr>
        <w:t>一叶障目，不见泰山</w:t>
      </w:r>
      <w:r>
        <w:rPr>
          <w:rFonts w:hint="eastAsia"/>
          <w:color w:val="000000"/>
          <w:lang w:eastAsia="zh-CN"/>
        </w:rPr>
        <w:t xml:space="preserve"> </w:t>
      </w:r>
      <w:r>
        <w:rPr>
          <w:color w:val="000000"/>
          <w:lang w:eastAsia="zh-CN"/>
        </w:rPr>
        <w:t>②</w:t>
      </w:r>
      <w:r>
        <w:rPr>
          <w:color w:val="000000"/>
          <w:lang w:eastAsia="zh-CN"/>
        </w:rPr>
        <w:t>海市蜃楼</w:t>
      </w:r>
      <w:r>
        <w:rPr>
          <w:rFonts w:hint="eastAsia"/>
          <w:color w:val="000000"/>
          <w:lang w:eastAsia="zh-CN"/>
        </w:rPr>
        <w:t xml:space="preserve"> </w:t>
      </w:r>
      <w:r>
        <w:rPr>
          <w:color w:val="000000"/>
          <w:lang w:eastAsia="zh-CN"/>
        </w:rPr>
        <w:t>③</w:t>
      </w:r>
      <w:r>
        <w:rPr>
          <w:color w:val="000000"/>
          <w:lang w:eastAsia="zh-CN"/>
        </w:rPr>
        <w:t>猴子捞月</w:t>
      </w:r>
      <w:r>
        <w:rPr>
          <w:rFonts w:hint="eastAsia"/>
          <w:color w:val="000000"/>
          <w:lang w:eastAsia="zh-CN"/>
        </w:rPr>
        <w:t xml:space="preserve"> </w:t>
      </w:r>
      <w:r>
        <w:rPr>
          <w:color w:val="000000"/>
          <w:lang w:eastAsia="zh-CN"/>
        </w:rPr>
        <w:t>④</w:t>
      </w:r>
      <w:r>
        <w:rPr>
          <w:color w:val="000000"/>
          <w:lang w:eastAsia="zh-CN"/>
        </w:rPr>
        <w:t>厚玻璃后的铅笔看上去好像断成了三截</w:t>
      </w:r>
    </w:p>
    <w:p w:rsidR="00530FB4">
      <w:pPr>
        <w:spacing w:after="0"/>
        <w:rPr>
          <w:rFonts w:hint="eastAsia"/>
          <w:lang w:eastAsia="zh-CN"/>
        </w:rPr>
      </w:pPr>
      <w:r>
        <w:rPr>
          <w:color w:val="000000"/>
          <w:lang w:eastAsia="zh-CN"/>
        </w:rPr>
        <w:t>⑤</w:t>
      </w:r>
      <w:r>
        <w:rPr>
          <w:color w:val="000000"/>
          <w:lang w:eastAsia="zh-CN"/>
        </w:rPr>
        <w:t>在路灯下看到了自</w:t>
      </w:r>
      <w:r>
        <w:rPr>
          <w:color w:val="000000"/>
          <w:lang w:eastAsia="zh-CN"/>
        </w:rPr>
        <w:t>己的影子</w:t>
      </w:r>
      <w:r>
        <w:rPr>
          <w:rFonts w:hint="eastAsia"/>
          <w:lang w:eastAsia="zh-CN"/>
        </w:rPr>
        <w:t xml:space="preserve">       </w:t>
      </w:r>
      <w:r>
        <w:rPr>
          <w:color w:val="000000"/>
          <w:lang w:eastAsia="zh-CN"/>
        </w:rPr>
        <w:t>⑥</w:t>
      </w:r>
      <w:r>
        <w:rPr>
          <w:color w:val="000000"/>
          <w:lang w:eastAsia="zh-CN"/>
        </w:rPr>
        <w:t>上课时，教室里的学生都能看到老师</w:t>
      </w:r>
    </w:p>
    <w:p w:rsidR="00377525">
      <w:pPr>
        <w:spacing w:after="0"/>
        <w:rPr>
          <w:lang w:eastAsia="zh-CN"/>
        </w:rPr>
      </w:pPr>
      <w:r>
        <w:rPr>
          <w:color w:val="000000"/>
          <w:lang w:eastAsia="zh-CN"/>
        </w:rPr>
        <w:t>属于光的直线传播的是</w:t>
      </w:r>
      <w:r>
        <w:rPr>
          <w:color w:val="000000"/>
          <w:lang w:eastAsia="zh-CN"/>
        </w:rPr>
        <w:t>________</w:t>
      </w:r>
      <w:r>
        <w:rPr>
          <w:color w:val="000000"/>
          <w:lang w:eastAsia="zh-CN"/>
        </w:rPr>
        <w:t>；属于光的反射的是</w:t>
      </w:r>
      <w:r>
        <w:rPr>
          <w:color w:val="000000"/>
          <w:lang w:eastAsia="zh-CN"/>
        </w:rPr>
        <w:t>________</w:t>
      </w:r>
      <w:r>
        <w:rPr>
          <w:color w:val="000000"/>
          <w:lang w:eastAsia="zh-CN"/>
        </w:rPr>
        <w:t>；属于光的折射的是</w:t>
      </w:r>
      <w:r>
        <w:rPr>
          <w:color w:val="000000"/>
          <w:lang w:eastAsia="zh-CN"/>
        </w:rPr>
        <w:t>________</w:t>
      </w:r>
      <w:r>
        <w:rPr>
          <w:color w:val="000000"/>
          <w:lang w:eastAsia="zh-CN"/>
        </w:rPr>
        <w:t>。</w:t>
      </w:r>
      <w:r>
        <w:rPr>
          <w:color w:val="000000"/>
          <w:lang w:eastAsia="zh-CN"/>
        </w:rPr>
        <w:t xml:space="preserve">    </w:t>
      </w:r>
    </w:p>
    <w:p w:rsidR="00377525">
      <w:pPr>
        <w:spacing w:after="0"/>
        <w:rPr>
          <w:lang w:eastAsia="zh-CN"/>
        </w:rPr>
      </w:pPr>
      <w:r>
        <w:rPr>
          <w:color w:val="000000"/>
          <w:lang w:eastAsia="zh-CN"/>
        </w:rPr>
        <w:t>18.</w:t>
      </w:r>
      <w:r>
        <w:rPr>
          <w:color w:val="000000"/>
          <w:lang w:eastAsia="zh-CN"/>
        </w:rPr>
        <w:t>为了描述光的传播情况，通常可以用一条带箭头的</w:t>
      </w:r>
      <w:r>
        <w:rPr>
          <w:color w:val="000000"/>
          <w:lang w:eastAsia="zh-CN"/>
        </w:rPr>
        <w:t>________ </w:t>
      </w:r>
      <w:r>
        <w:rPr>
          <w:color w:val="000000"/>
          <w:lang w:eastAsia="zh-CN"/>
        </w:rPr>
        <w:t>表示光的传播</w:t>
      </w:r>
      <w:r>
        <w:rPr>
          <w:color w:val="000000"/>
          <w:lang w:eastAsia="zh-CN"/>
        </w:rPr>
        <w:t>________ </w:t>
      </w:r>
      <w:r>
        <w:rPr>
          <w:color w:val="000000"/>
          <w:lang w:eastAsia="zh-CN"/>
        </w:rPr>
        <w:t>和</w:t>
      </w:r>
      <w:r>
        <w:rPr>
          <w:color w:val="000000"/>
          <w:lang w:eastAsia="zh-CN"/>
        </w:rPr>
        <w:t>________ </w:t>
      </w:r>
      <w:r>
        <w:rPr>
          <w:color w:val="000000"/>
          <w:lang w:eastAsia="zh-CN"/>
        </w:rPr>
        <w:t>。</w:t>
      </w:r>
      <w:r>
        <w:rPr>
          <w:color w:val="000000"/>
          <w:lang w:eastAsia="zh-CN"/>
        </w:rPr>
        <w:t>光线不是客观存在的，它是人们建立的一种</w:t>
      </w:r>
      <w:r>
        <w:rPr>
          <w:color w:val="000000"/>
          <w:lang w:eastAsia="zh-CN"/>
        </w:rPr>
        <w:t>________ </w:t>
      </w:r>
      <w:r>
        <w:rPr>
          <w:color w:val="000000"/>
          <w:lang w:eastAsia="zh-CN"/>
        </w:rPr>
        <w:t>模型．（选填</w:t>
      </w:r>
      <w:r>
        <w:rPr>
          <w:color w:val="000000"/>
          <w:lang w:eastAsia="zh-CN"/>
        </w:rPr>
        <w:t>“</w:t>
      </w:r>
      <w:r>
        <w:rPr>
          <w:color w:val="000000"/>
          <w:lang w:eastAsia="zh-CN"/>
        </w:rPr>
        <w:t>理想</w:t>
      </w:r>
      <w:r>
        <w:rPr>
          <w:color w:val="000000"/>
          <w:lang w:eastAsia="zh-CN"/>
        </w:rPr>
        <w:t>”</w:t>
      </w:r>
      <w:r>
        <w:rPr>
          <w:color w:val="000000"/>
          <w:lang w:eastAsia="zh-CN"/>
        </w:rPr>
        <w:t>或</w:t>
      </w:r>
      <w:r>
        <w:rPr>
          <w:color w:val="000000"/>
          <w:lang w:eastAsia="zh-CN"/>
        </w:rPr>
        <w:t>“</w:t>
      </w:r>
      <w:r>
        <w:rPr>
          <w:color w:val="000000"/>
          <w:lang w:eastAsia="zh-CN"/>
        </w:rPr>
        <w:t>猜想</w:t>
      </w:r>
      <w:r>
        <w:rPr>
          <w:color w:val="000000"/>
          <w:lang w:eastAsia="zh-CN"/>
        </w:rPr>
        <w:t>”</w:t>
      </w:r>
      <w:r>
        <w:rPr>
          <w:color w:val="000000"/>
          <w:lang w:eastAsia="zh-CN"/>
        </w:rPr>
        <w:t>）</w:t>
      </w:r>
    </w:p>
    <w:p w:rsidR="00377525">
      <w:pPr>
        <w:spacing w:after="0"/>
        <w:rPr>
          <w:lang w:eastAsia="zh-CN"/>
        </w:rPr>
      </w:pPr>
      <w:r>
        <w:rPr>
          <w:color w:val="000000"/>
          <w:lang w:eastAsia="zh-CN"/>
        </w:rPr>
        <w:t>19.</w:t>
      </w:r>
      <w:r>
        <w:rPr>
          <w:color w:val="000000"/>
          <w:lang w:eastAsia="zh-CN"/>
        </w:rPr>
        <w:t>古诗词中有许多描述光学现象的诗句，如</w:t>
      </w:r>
      <w:r>
        <w:rPr>
          <w:color w:val="000000"/>
          <w:lang w:eastAsia="zh-CN"/>
        </w:rPr>
        <w:t>“</w:t>
      </w:r>
      <w:r>
        <w:rPr>
          <w:color w:val="000000"/>
          <w:lang w:eastAsia="zh-CN"/>
        </w:rPr>
        <w:t>潭清疑水浅</w:t>
      </w:r>
      <w:r>
        <w:rPr>
          <w:color w:val="000000"/>
          <w:lang w:eastAsia="zh-CN"/>
        </w:rPr>
        <w:t>”</w:t>
      </w:r>
      <w:r>
        <w:rPr>
          <w:color w:val="000000"/>
          <w:lang w:eastAsia="zh-CN"/>
        </w:rPr>
        <w:t>说的就是光的</w:t>
      </w:r>
      <w:r>
        <w:rPr>
          <w:color w:val="000000"/>
          <w:lang w:eastAsia="zh-CN"/>
        </w:rPr>
        <w:t>________</w:t>
      </w:r>
      <w:r>
        <w:rPr>
          <w:color w:val="000000"/>
          <w:lang w:eastAsia="zh-CN"/>
        </w:rPr>
        <w:t>现象，</w:t>
      </w:r>
      <w:r>
        <w:rPr>
          <w:color w:val="000000"/>
          <w:lang w:eastAsia="zh-CN"/>
        </w:rPr>
        <w:t>“</w:t>
      </w:r>
      <w:r>
        <w:rPr>
          <w:color w:val="000000"/>
          <w:lang w:eastAsia="zh-CN"/>
        </w:rPr>
        <w:t>池水映明月</w:t>
      </w:r>
      <w:r>
        <w:rPr>
          <w:color w:val="000000"/>
          <w:lang w:eastAsia="zh-CN"/>
        </w:rPr>
        <w:t>”</w:t>
      </w:r>
      <w:r>
        <w:rPr>
          <w:color w:val="000000"/>
          <w:lang w:eastAsia="zh-CN"/>
        </w:rPr>
        <w:t>说的就是光的</w:t>
      </w:r>
      <w:r>
        <w:rPr>
          <w:color w:val="000000"/>
          <w:lang w:eastAsia="zh-CN"/>
        </w:rPr>
        <w:t>________</w:t>
      </w:r>
      <w:r>
        <w:rPr>
          <w:color w:val="000000"/>
          <w:lang w:eastAsia="zh-CN"/>
        </w:rPr>
        <w:t>现象。</w:t>
      </w:r>
      <w:r>
        <w:rPr>
          <w:color w:val="000000"/>
          <w:lang w:eastAsia="zh-CN"/>
        </w:rPr>
        <w:t xml:space="preserve">  </w:t>
      </w:r>
    </w:p>
    <w:p w:rsidR="00377525">
      <w:pPr>
        <w:spacing w:after="0"/>
        <w:rPr>
          <w:lang w:eastAsia="zh-CN"/>
        </w:rPr>
      </w:pPr>
      <w:r>
        <w:rPr>
          <w:color w:val="000000"/>
          <w:lang w:eastAsia="zh-CN"/>
        </w:rPr>
        <w:t>20.</w:t>
      </w:r>
      <w:r>
        <w:rPr>
          <w:color w:val="000000"/>
          <w:lang w:eastAsia="zh-CN"/>
        </w:rPr>
        <w:t>一个身高</w:t>
      </w:r>
      <w:r>
        <w:rPr>
          <w:color w:val="000000"/>
          <w:lang w:eastAsia="zh-CN"/>
        </w:rPr>
        <w:t>1.6m</w:t>
      </w:r>
      <w:r>
        <w:rPr>
          <w:color w:val="000000"/>
          <w:lang w:eastAsia="zh-CN"/>
        </w:rPr>
        <w:t>同学站在平面镜前</w:t>
      </w:r>
      <w:r>
        <w:rPr>
          <w:color w:val="000000"/>
          <w:lang w:eastAsia="zh-CN"/>
        </w:rPr>
        <w:t>1m</w:t>
      </w:r>
      <w:r>
        <w:rPr>
          <w:color w:val="000000"/>
          <w:lang w:eastAsia="zh-CN"/>
        </w:rPr>
        <w:t>处，镜中的像与镜面相距</w:t>
      </w:r>
      <w:r>
        <w:rPr>
          <w:color w:val="000000"/>
          <w:lang w:eastAsia="zh-CN"/>
        </w:rPr>
        <w:t>________m</w:t>
      </w:r>
      <w:r>
        <w:rPr>
          <w:color w:val="000000"/>
          <w:lang w:eastAsia="zh-CN"/>
        </w:rPr>
        <w:t>，镜中像的高度</w:t>
      </w:r>
      <w:r>
        <w:rPr>
          <w:color w:val="000000"/>
          <w:lang w:eastAsia="zh-CN"/>
        </w:rPr>
        <w:t>________m</w:t>
      </w:r>
      <w:r>
        <w:rPr>
          <w:color w:val="000000"/>
          <w:lang w:eastAsia="zh-CN"/>
        </w:rPr>
        <w:t>，当人向平面镜走近时，他在镜中像的大小将</w:t>
      </w:r>
      <w:r>
        <w:rPr>
          <w:color w:val="000000"/>
          <w:lang w:eastAsia="zh-CN"/>
        </w:rPr>
        <w:t>________</w:t>
      </w:r>
      <w:r>
        <w:rPr>
          <w:color w:val="000000"/>
          <w:lang w:eastAsia="zh-CN"/>
        </w:rPr>
        <w:t>（选填</w:t>
      </w:r>
      <w:r>
        <w:rPr>
          <w:color w:val="000000"/>
          <w:lang w:eastAsia="zh-CN"/>
        </w:rPr>
        <w:t>“</w:t>
      </w:r>
      <w:r>
        <w:rPr>
          <w:color w:val="000000"/>
          <w:lang w:eastAsia="zh-CN"/>
        </w:rPr>
        <w:t>变大</w:t>
      </w:r>
      <w:r>
        <w:rPr>
          <w:color w:val="000000"/>
          <w:lang w:eastAsia="zh-CN"/>
        </w:rPr>
        <w:t>”</w:t>
      </w:r>
      <w:r>
        <w:rPr>
          <w:color w:val="000000"/>
          <w:lang w:eastAsia="zh-CN"/>
        </w:rPr>
        <w:t>、</w:t>
      </w:r>
      <w:r>
        <w:rPr>
          <w:color w:val="000000"/>
          <w:lang w:eastAsia="zh-CN"/>
        </w:rPr>
        <w:t>“</w:t>
      </w:r>
      <w:r>
        <w:rPr>
          <w:color w:val="000000"/>
          <w:lang w:eastAsia="zh-CN"/>
        </w:rPr>
        <w:t>变小</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w:t>
      </w:r>
      <w:r>
        <w:rPr>
          <w:color w:val="000000"/>
          <w:lang w:eastAsia="zh-CN"/>
        </w:rPr>
        <w:t>）。</w:t>
      </w:r>
      <w:r>
        <w:rPr>
          <w:color w:val="000000"/>
          <w:lang w:eastAsia="zh-CN"/>
        </w:rPr>
        <w:t xml:space="preserve">  </w:t>
      </w:r>
    </w:p>
    <w:p w:rsidR="00377525">
      <w:pPr>
        <w:spacing w:after="0"/>
      </w:pPr>
      <w:r>
        <w:rPr>
          <w:color w:val="000000"/>
          <w:lang w:eastAsia="zh-CN"/>
        </w:rPr>
        <w:t xml:space="preserve"> </w:t>
      </w:r>
    </w:p>
    <w:p w:rsidR="00530FB4">
      <w:pPr>
        <w:spacing w:after="0"/>
        <w:rPr>
          <w:rFonts w:hint="eastAsia"/>
          <w:color w:val="000000"/>
          <w:lang w:eastAsia="zh-CN"/>
        </w:rPr>
      </w:pPr>
      <w:r>
        <w:rPr>
          <w:rFonts w:hint="eastAsia"/>
          <w:noProof/>
          <w:color w:val="000000"/>
          <w:lang w:eastAsia="zh-CN"/>
        </w:rPr>
        <w:drawing>
          <wp:anchor distT="0" distB="0" distL="114300" distR="114300" simplePos="0" relativeHeight="251667456" behindDoc="0" locked="0" layoutInCell="1" allowOverlap="1">
            <wp:simplePos x="0" y="0"/>
            <wp:positionH relativeFrom="column">
              <wp:posOffset>203835</wp:posOffset>
            </wp:positionH>
            <wp:positionV relativeFrom="paragraph">
              <wp:posOffset>-24765</wp:posOffset>
            </wp:positionV>
            <wp:extent cx="1104900" cy="1038225"/>
            <wp:effectExtent l="19050" t="0" r="0" b="0"/>
            <wp:wrapSquare wrapText="bothSides"/>
            <wp:docPr id="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742183" name=""/>
                    <pic:cNvPicPr/>
                  </pic:nvPicPr>
                  <pic:blipFill>
                    <a:blip xmlns:r="http://schemas.openxmlformats.org/officeDocument/2006/relationships" r:embed="rId37" cstate="print"/>
                    <a:stretch>
                      <a:fillRect/>
                    </a:stretch>
                  </pic:blipFill>
                  <pic:spPr>
                    <a:xfrm>
                      <a:off x="0" y="0"/>
                      <a:ext cx="1104900" cy="1038225"/>
                    </a:xfrm>
                    <a:prstGeom prst="rect">
                      <a:avLst/>
                    </a:prstGeom>
                  </pic:spPr>
                </pic:pic>
              </a:graphicData>
            </a:graphic>
          </wp:anchor>
        </w:drawing>
      </w: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377525">
      <w:pPr>
        <w:spacing w:after="0"/>
        <w:rPr>
          <w:lang w:eastAsia="zh-CN"/>
        </w:rPr>
      </w:pPr>
      <w:r>
        <w:rPr>
          <w:color w:val="000000"/>
          <w:lang w:eastAsia="zh-CN"/>
        </w:rPr>
        <w:t>21.</w:t>
      </w:r>
      <w:r>
        <w:rPr>
          <w:color w:val="000000"/>
          <w:lang w:eastAsia="zh-CN"/>
        </w:rPr>
        <w:t>一束光入射到平面镜上，入射光线与镜面的夹角为</w:t>
      </w:r>
      <w:r>
        <w:rPr>
          <w:color w:val="000000"/>
          <w:lang w:eastAsia="zh-CN"/>
        </w:rPr>
        <w:t>35</w:t>
      </w:r>
      <w:r>
        <w:rPr>
          <w:color w:val="000000"/>
          <w:lang w:eastAsia="zh-CN"/>
        </w:rPr>
        <w:t>度，则反射角为　</w:t>
      </w:r>
      <w:r>
        <w:rPr>
          <w:color w:val="000000"/>
          <w:lang w:eastAsia="zh-CN"/>
        </w:rPr>
        <w:t> ________</w:t>
      </w:r>
      <w:r>
        <w:rPr>
          <w:color w:val="000000"/>
          <w:lang w:eastAsia="zh-CN"/>
        </w:rPr>
        <w:t>　度。</w:t>
      </w:r>
    </w:p>
    <w:p w:rsidR="00530FB4">
      <w:pPr>
        <w:spacing w:after="0"/>
        <w:rPr>
          <w:rFonts w:hint="eastAsia"/>
          <w:noProof/>
          <w:lang w:eastAsia="zh-CN"/>
        </w:rPr>
      </w:pPr>
      <w:r>
        <w:rPr>
          <w:color w:val="000000"/>
          <w:lang w:eastAsia="zh-CN"/>
        </w:rPr>
        <w:t>22.</w:t>
      </w:r>
      <w:r>
        <w:rPr>
          <w:color w:val="000000"/>
          <w:lang w:eastAsia="zh-CN"/>
        </w:rPr>
        <w:t>人们把红、</w:t>
      </w:r>
      <w:r>
        <w:rPr>
          <w:color w:val="000000"/>
          <w:lang w:eastAsia="zh-CN"/>
        </w:rPr>
        <w:t>________</w:t>
      </w:r>
      <w:r>
        <w:rPr>
          <w:color w:val="000000"/>
          <w:lang w:eastAsia="zh-CN"/>
        </w:rPr>
        <w:t>、</w:t>
      </w:r>
      <w:r>
        <w:rPr>
          <w:color w:val="000000"/>
          <w:lang w:eastAsia="zh-CN"/>
        </w:rPr>
        <w:t>________</w:t>
      </w:r>
      <w:r>
        <w:rPr>
          <w:color w:val="000000"/>
          <w:lang w:eastAsia="zh-CN"/>
        </w:rPr>
        <w:t>三种色光叫做色光的三原色，如图所示，三种色光按相同比例混合（阴影部分），可以形成</w:t>
      </w:r>
      <w:r>
        <w:rPr>
          <w:color w:val="000000"/>
          <w:lang w:eastAsia="zh-CN"/>
        </w:rPr>
        <w:t xml:space="preserve"> _______</w:t>
      </w:r>
      <w:r>
        <w:rPr>
          <w:color w:val="000000"/>
          <w:lang w:eastAsia="zh-CN"/>
        </w:rPr>
        <w:t>。</w:t>
      </w:r>
    </w:p>
    <w:p w:rsidR="00377525">
      <w:pPr>
        <w:spacing w:after="0"/>
        <w:rPr>
          <w:lang w:eastAsia="zh-CN"/>
        </w:rPr>
      </w:pPr>
      <w:r>
        <w:rPr>
          <w:noProof/>
          <w:lang w:eastAsia="zh-CN"/>
        </w:rPr>
        <w:drawing>
          <wp:anchor distT="0" distB="0" distL="114300" distR="114300" simplePos="0" relativeHeight="251675648" behindDoc="0" locked="0" layoutInCell="1" allowOverlap="1">
            <wp:simplePos x="0" y="0"/>
            <wp:positionH relativeFrom="column">
              <wp:posOffset>3810</wp:posOffset>
            </wp:positionH>
            <wp:positionV relativeFrom="paragraph">
              <wp:posOffset>83185</wp:posOffset>
            </wp:positionV>
            <wp:extent cx="1047750" cy="828675"/>
            <wp:effectExtent l="19050" t="0" r="0" b="0"/>
            <wp:wrapSquare wrapText="bothSides"/>
            <wp:docPr id="6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040226" name=""/>
                    <pic:cNvPicPr/>
                  </pic:nvPicPr>
                  <pic:blipFill>
                    <a:blip xmlns:r="http://schemas.openxmlformats.org/officeDocument/2006/relationships" r:embed="rId38" cstate="print"/>
                    <a:stretch>
                      <a:fillRect/>
                    </a:stretch>
                  </pic:blipFill>
                  <pic:spPr>
                    <a:xfrm>
                      <a:off x="0" y="0"/>
                      <a:ext cx="1047750" cy="828675"/>
                    </a:xfrm>
                    <a:prstGeom prst="rect">
                      <a:avLst/>
                    </a:prstGeom>
                  </pic:spPr>
                </pic:pic>
              </a:graphicData>
            </a:graphic>
          </wp:anchor>
        </w:drawing>
      </w: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377525">
      <w:pPr>
        <w:spacing w:after="0"/>
        <w:rPr>
          <w:lang w:eastAsia="zh-CN"/>
        </w:rPr>
      </w:pPr>
      <w:r>
        <w:rPr>
          <w:color w:val="000000"/>
          <w:lang w:eastAsia="zh-CN"/>
        </w:rPr>
        <w:t>23.</w:t>
      </w:r>
      <w:r>
        <w:rPr>
          <w:color w:val="000000"/>
          <w:lang w:eastAsia="zh-CN"/>
        </w:rPr>
        <w:t>夏日的傍晚，夕阳斜照。小明和妈妈一同来到美丽的湖边散步，湖岸上出现了母子俩长长的影子，湖中柳影摇曳。小明指着自己的影子对妈妈说这是光的</w:t>
      </w:r>
      <w:r>
        <w:rPr>
          <w:color w:val="000000"/>
          <w:lang w:eastAsia="zh-CN"/>
        </w:rPr>
        <w:t xml:space="preserve"> ________</w:t>
      </w:r>
      <w:r>
        <w:rPr>
          <w:color w:val="000000"/>
          <w:lang w:eastAsia="zh-CN"/>
        </w:rPr>
        <w:t>形成的，又指着湖中柳树的倒影说这是光的</w:t>
      </w:r>
      <w:r>
        <w:rPr>
          <w:color w:val="000000"/>
          <w:lang w:eastAsia="zh-CN"/>
        </w:rPr>
        <w:t>________</w:t>
      </w:r>
      <w:r>
        <w:rPr>
          <w:color w:val="000000"/>
          <w:lang w:eastAsia="zh-CN"/>
        </w:rPr>
        <w:t>形成的。</w:t>
      </w:r>
      <w:r>
        <w:rPr>
          <w:color w:val="000000"/>
          <w:lang w:eastAsia="zh-CN"/>
        </w:rPr>
        <w:t xml:space="preserve">    </w:t>
      </w:r>
    </w:p>
    <w:p w:rsidR="00377525">
      <w:pPr>
        <w:spacing w:after="0"/>
        <w:rPr>
          <w:lang w:eastAsia="zh-CN"/>
        </w:rPr>
      </w:pPr>
      <w:r>
        <w:rPr>
          <w:noProof/>
          <w:color w:val="000000"/>
          <w:lang w:eastAsia="zh-CN"/>
        </w:rPr>
        <w:drawing>
          <wp:anchor distT="0" distB="0" distL="114300" distR="114300" simplePos="0" relativeHeight="251669504" behindDoc="0" locked="0" layoutInCell="1" allowOverlap="1">
            <wp:simplePos x="0" y="0"/>
            <wp:positionH relativeFrom="column">
              <wp:posOffset>3810</wp:posOffset>
            </wp:positionH>
            <wp:positionV relativeFrom="paragraph">
              <wp:posOffset>742950</wp:posOffset>
            </wp:positionV>
            <wp:extent cx="1533525" cy="1097915"/>
            <wp:effectExtent l="19050" t="0" r="9525" b="0"/>
            <wp:wrapSquare wrapText="bothSides"/>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511875" name=""/>
                    <pic:cNvPicPr/>
                  </pic:nvPicPr>
                  <pic:blipFill>
                    <a:blip xmlns:r="http://schemas.openxmlformats.org/officeDocument/2006/relationships" r:embed="rId39" cstate="print"/>
                    <a:stretch>
                      <a:fillRect/>
                    </a:stretch>
                  </pic:blipFill>
                  <pic:spPr>
                    <a:xfrm>
                      <a:off x="0" y="0"/>
                      <a:ext cx="1533525" cy="1097915"/>
                    </a:xfrm>
                    <a:prstGeom prst="rect">
                      <a:avLst/>
                    </a:prstGeom>
                  </pic:spPr>
                </pic:pic>
              </a:graphicData>
            </a:graphic>
          </wp:anchor>
        </w:drawing>
      </w:r>
      <w:r>
        <w:rPr>
          <w:color w:val="000000"/>
          <w:lang w:eastAsia="zh-CN"/>
        </w:rPr>
        <w:t>24.</w:t>
      </w:r>
      <w:r>
        <w:rPr>
          <w:color w:val="000000"/>
          <w:lang w:eastAsia="zh-CN"/>
        </w:rPr>
        <w:t>如图所示，一束光在空气和玻璃两种介质的界面上同时发生反射和折射</w:t>
      </w:r>
      <w:r>
        <w:rPr>
          <w:color w:val="000000"/>
          <w:lang w:eastAsia="zh-CN"/>
        </w:rPr>
        <w:t>(</w:t>
      </w:r>
      <w:r>
        <w:rPr>
          <w:color w:val="000000"/>
          <w:lang w:eastAsia="zh-CN"/>
        </w:rPr>
        <w:t>图中入射光线、反射光线和折射光线的方向均未标出</w:t>
      </w:r>
      <w:r>
        <w:rPr>
          <w:color w:val="000000"/>
          <w:lang w:eastAsia="zh-CN"/>
        </w:rPr>
        <w:t>)</w:t>
      </w:r>
      <w:r>
        <w:rPr>
          <w:color w:val="000000"/>
          <w:lang w:eastAsia="zh-CN"/>
        </w:rPr>
        <w:t>，其中折射光线是</w:t>
      </w:r>
      <w:r>
        <w:rPr>
          <w:color w:val="000000"/>
          <w:lang w:eastAsia="zh-CN"/>
        </w:rPr>
        <w:t>________ (</w:t>
      </w:r>
      <w:r>
        <w:rPr>
          <w:color w:val="000000"/>
          <w:lang w:eastAsia="zh-CN"/>
        </w:rPr>
        <w:t>用字母表示</w:t>
      </w:r>
      <w:r>
        <w:rPr>
          <w:color w:val="000000"/>
          <w:lang w:eastAsia="zh-CN"/>
        </w:rPr>
        <w:t>)</w:t>
      </w:r>
      <w:r>
        <w:rPr>
          <w:color w:val="000000"/>
          <w:lang w:eastAsia="zh-CN"/>
        </w:rPr>
        <w:t>，反射角的度数为</w:t>
      </w:r>
      <w:r>
        <w:rPr>
          <w:color w:val="000000"/>
          <w:lang w:eastAsia="zh-CN"/>
        </w:rPr>
        <w:t>________</w:t>
      </w:r>
      <w:r>
        <w:rPr>
          <w:color w:val="000000"/>
          <w:lang w:eastAsia="zh-CN"/>
        </w:rPr>
        <w:t>，界面的</w:t>
      </w:r>
      <w:r>
        <w:rPr>
          <w:color w:val="000000"/>
          <w:lang w:eastAsia="zh-CN"/>
        </w:rPr>
        <w:t>________ (</w:t>
      </w:r>
      <w:r>
        <w:rPr>
          <w:color w:val="000000"/>
          <w:lang w:eastAsia="zh-CN"/>
        </w:rPr>
        <w:t>上／下／左／右</w:t>
      </w:r>
      <w:r>
        <w:rPr>
          <w:color w:val="000000"/>
          <w:lang w:eastAsia="zh-CN"/>
        </w:rPr>
        <w:t>)</w:t>
      </w:r>
      <w:r>
        <w:rPr>
          <w:color w:val="000000"/>
          <w:lang w:eastAsia="zh-CN"/>
        </w:rPr>
        <w:t>方是空气。</w:t>
      </w:r>
      <w:r>
        <w:rPr>
          <w:lang w:eastAsia="zh-CN"/>
        </w:rPr>
        <w:br/>
      </w: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377525">
      <w:pPr>
        <w:spacing w:after="0"/>
        <w:rPr>
          <w:lang w:eastAsia="zh-CN"/>
        </w:rPr>
      </w:pPr>
      <w:r>
        <w:rPr>
          <w:color w:val="000000"/>
          <w:lang w:eastAsia="zh-CN"/>
        </w:rPr>
        <w:t>25.</w:t>
      </w:r>
      <w:r>
        <w:rPr>
          <w:color w:val="000000"/>
          <w:lang w:eastAsia="zh-CN"/>
        </w:rPr>
        <w:t>如图所示，某同学在</w:t>
      </w:r>
      <w:r>
        <w:rPr>
          <w:color w:val="000000"/>
          <w:lang w:eastAsia="zh-CN"/>
        </w:rPr>
        <w:t>做</w:t>
      </w:r>
      <w:r>
        <w:rPr>
          <w:color w:val="000000"/>
          <w:lang w:eastAsia="zh-CN"/>
        </w:rPr>
        <w:t>“</w:t>
      </w:r>
      <w:r>
        <w:rPr>
          <w:color w:val="000000"/>
          <w:lang w:eastAsia="zh-CN"/>
        </w:rPr>
        <w:t>探究平面镜成像的特点</w:t>
      </w:r>
      <w:r>
        <w:rPr>
          <w:color w:val="000000"/>
          <w:lang w:eastAsia="zh-CN"/>
        </w:rPr>
        <w:t>”</w:t>
      </w:r>
      <w:r>
        <w:rPr>
          <w:color w:val="000000"/>
          <w:lang w:eastAsia="zh-CN"/>
        </w:rPr>
        <w:t>实验时，取两段相同的蜡烛</w:t>
      </w:r>
      <w:r>
        <w:rPr>
          <w:color w:val="000000"/>
          <w:lang w:eastAsia="zh-CN"/>
        </w:rPr>
        <w:t>A</w:t>
      </w:r>
      <w:r>
        <w:rPr>
          <w:color w:val="000000"/>
          <w:lang w:eastAsia="zh-CN"/>
        </w:rPr>
        <w:t>和</w:t>
      </w:r>
      <w:r>
        <w:rPr>
          <w:color w:val="000000"/>
          <w:lang w:eastAsia="zh-CN"/>
        </w:rPr>
        <w:t>B</w:t>
      </w:r>
      <w:r>
        <w:rPr>
          <w:color w:val="000000"/>
          <w:lang w:eastAsia="zh-CN"/>
        </w:rPr>
        <w:t>，将</w:t>
      </w:r>
      <w:r>
        <w:rPr>
          <w:color w:val="000000"/>
          <w:lang w:eastAsia="zh-CN"/>
        </w:rPr>
        <w:t>A</w:t>
      </w:r>
      <w:r>
        <w:rPr>
          <w:color w:val="000000"/>
          <w:lang w:eastAsia="zh-CN"/>
        </w:rPr>
        <w:t>和</w:t>
      </w:r>
      <w:r>
        <w:rPr>
          <w:color w:val="000000"/>
          <w:lang w:eastAsia="zh-CN"/>
        </w:rPr>
        <w:t>B</w:t>
      </w:r>
      <w:r>
        <w:rPr>
          <w:color w:val="000000"/>
          <w:lang w:eastAsia="zh-CN"/>
        </w:rPr>
        <w:t>一前一后竖直立在直尺上．实验过程中，眼睛始终在蜡烛</w:t>
      </w:r>
      <w:r>
        <w:rPr>
          <w:color w:val="000000"/>
          <w:lang w:eastAsia="zh-CN"/>
        </w:rPr>
        <w:t>A</w:t>
      </w:r>
      <w:r>
        <w:rPr>
          <w:color w:val="000000"/>
          <w:lang w:eastAsia="zh-CN"/>
        </w:rPr>
        <w:t>的一侧观察。</w:t>
      </w:r>
    </w:p>
    <w:p w:rsidR="00377525">
      <w:pPr>
        <w:spacing w:after="0"/>
        <w:rPr>
          <w:lang w:eastAsia="zh-CN"/>
        </w:rPr>
      </w:pPr>
      <w:r>
        <w:rPr>
          <w:noProof/>
          <w:lang w:eastAsia="zh-CN"/>
        </w:rPr>
        <w:drawing>
          <wp:anchor distT="0" distB="0" distL="114300" distR="114300" simplePos="0" relativeHeight="251676672" behindDoc="0" locked="0" layoutInCell="1" allowOverlap="1">
            <wp:simplePos x="0" y="0"/>
            <wp:positionH relativeFrom="column">
              <wp:posOffset>3810</wp:posOffset>
            </wp:positionH>
            <wp:positionV relativeFrom="paragraph">
              <wp:posOffset>34925</wp:posOffset>
            </wp:positionV>
            <wp:extent cx="1066800" cy="876300"/>
            <wp:effectExtent l="19050" t="0" r="0" b="0"/>
            <wp:wrapSquare wrapText="bothSides"/>
            <wp:docPr id="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08972" name=""/>
                    <pic:cNvPicPr/>
                  </pic:nvPicPr>
                  <pic:blipFill>
                    <a:blip xmlns:r="http://schemas.openxmlformats.org/officeDocument/2006/relationships" r:embed="rId40" cstate="print"/>
                    <a:stretch>
                      <a:fillRect/>
                    </a:stretch>
                  </pic:blipFill>
                  <pic:spPr>
                    <a:xfrm>
                      <a:off x="0" y="0"/>
                      <a:ext cx="1066800" cy="876300"/>
                    </a:xfrm>
                    <a:prstGeom prst="rect">
                      <a:avLst/>
                    </a:prstGeom>
                  </pic:spPr>
                </pic:pic>
              </a:graphicData>
            </a:graphic>
          </wp:anchor>
        </w:drawing>
      </w: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377525">
      <w:pPr>
        <w:spacing w:after="0"/>
        <w:rPr>
          <w:lang w:eastAsia="zh-CN"/>
        </w:rPr>
      </w:pPr>
      <w:r>
        <w:rPr>
          <w:color w:val="000000"/>
          <w:lang w:eastAsia="zh-CN"/>
        </w:rPr>
        <w:t>实验中直尺的作用是便于比较像与物</w:t>
      </w:r>
      <w:r>
        <w:rPr>
          <w:color w:val="000000"/>
          <w:lang w:eastAsia="zh-CN"/>
        </w:rPr>
        <w:t>________</w:t>
      </w:r>
      <w:r>
        <w:rPr>
          <w:color w:val="000000"/>
          <w:lang w:eastAsia="zh-CN"/>
        </w:rPr>
        <w:t>的关系；两段蜡烛相同是为了比较像与物的</w:t>
      </w:r>
      <w:r>
        <w:rPr>
          <w:color w:val="000000"/>
          <w:lang w:eastAsia="zh-CN"/>
        </w:rPr>
        <w:t>________</w:t>
      </w:r>
      <w:r>
        <w:rPr>
          <w:color w:val="000000"/>
          <w:lang w:eastAsia="zh-CN"/>
        </w:rPr>
        <w:t>关系</w:t>
      </w:r>
      <w:r>
        <w:rPr>
          <w:color w:val="000000"/>
          <w:lang w:eastAsia="zh-CN"/>
        </w:rPr>
        <w:t xml:space="preserve"> </w:t>
      </w:r>
      <w:r>
        <w:rPr>
          <w:color w:val="000000"/>
          <w:lang w:eastAsia="zh-CN"/>
        </w:rPr>
        <w:t>。</w:t>
      </w:r>
      <w:r>
        <w:rPr>
          <w:color w:val="000000"/>
          <w:lang w:eastAsia="zh-CN"/>
        </w:rPr>
        <w:t xml:space="preserve">   </w:t>
      </w:r>
      <w:r>
        <w:rPr>
          <w:color w:val="000000"/>
          <w:lang w:eastAsia="zh-CN"/>
        </w:rPr>
        <w:t xml:space="preserve">   </w:t>
      </w:r>
    </w:p>
    <w:p w:rsidR="00377525">
      <w:pPr>
        <w:rPr>
          <w:lang w:eastAsia="zh-CN"/>
        </w:rPr>
      </w:pPr>
      <w:r>
        <w:rPr>
          <w:b/>
          <w:bCs/>
          <w:sz w:val="24"/>
          <w:szCs w:val="24"/>
          <w:lang w:eastAsia="zh-CN"/>
        </w:rPr>
        <w:t>四、作图题（每个图</w:t>
      </w:r>
      <w:r>
        <w:rPr>
          <w:b/>
          <w:bCs/>
          <w:sz w:val="24"/>
          <w:szCs w:val="24"/>
          <w:lang w:eastAsia="zh-CN"/>
        </w:rPr>
        <w:t>3</w:t>
      </w:r>
      <w:r>
        <w:rPr>
          <w:b/>
          <w:bCs/>
          <w:sz w:val="24"/>
          <w:szCs w:val="24"/>
          <w:lang w:eastAsia="zh-CN"/>
        </w:rPr>
        <w:t>分</w:t>
      </w:r>
      <w:r>
        <w:rPr>
          <w:b/>
          <w:bCs/>
          <w:sz w:val="24"/>
          <w:szCs w:val="24"/>
          <w:lang w:eastAsia="zh-CN"/>
        </w:rPr>
        <w:t>；共</w:t>
      </w:r>
      <w:r>
        <w:rPr>
          <w:rFonts w:hint="eastAsia"/>
          <w:b/>
          <w:bCs/>
          <w:sz w:val="24"/>
          <w:szCs w:val="24"/>
          <w:lang w:eastAsia="zh-CN"/>
        </w:rPr>
        <w:t>1</w:t>
      </w:r>
      <w:r>
        <w:rPr>
          <w:b/>
          <w:bCs/>
          <w:sz w:val="24"/>
          <w:szCs w:val="24"/>
          <w:lang w:eastAsia="zh-CN"/>
        </w:rPr>
        <w:t>5</w:t>
      </w:r>
      <w:r>
        <w:rPr>
          <w:b/>
          <w:bCs/>
          <w:sz w:val="24"/>
          <w:szCs w:val="24"/>
          <w:lang w:eastAsia="zh-CN"/>
        </w:rPr>
        <w:t>分）</w:t>
      </w:r>
    </w:p>
    <w:p w:rsidR="00377525">
      <w:pPr>
        <w:spacing w:after="0"/>
        <w:rPr>
          <w:lang w:eastAsia="zh-CN"/>
        </w:rPr>
      </w:pPr>
      <w:r>
        <w:rPr>
          <w:color w:val="000000"/>
          <w:lang w:eastAsia="zh-CN"/>
        </w:rPr>
        <w:t>26. </w:t>
      </w:r>
      <w:r>
        <w:rPr>
          <w:color w:val="000000"/>
          <w:lang w:eastAsia="zh-CN"/>
        </w:rPr>
        <w:t xml:space="preserve"> </w:t>
      </w:r>
      <w:r>
        <w:rPr>
          <w:color w:val="000000"/>
          <w:lang w:eastAsia="zh-CN"/>
        </w:rPr>
        <w:t>根据要求作图</w:t>
      </w:r>
      <w:r>
        <w:rPr>
          <w:color w:val="000000"/>
          <w:lang w:eastAsia="zh-CN"/>
        </w:rPr>
        <w:t xml:space="preserve">    </w:t>
      </w:r>
    </w:p>
    <w:p w:rsidR="00377525">
      <w:pPr>
        <w:spacing w:after="0"/>
        <w:rPr>
          <w:lang w:eastAsia="zh-CN"/>
        </w:rPr>
      </w:pPr>
      <w:r>
        <w:rPr>
          <w:noProof/>
          <w:color w:val="000000"/>
          <w:lang w:eastAsia="zh-CN"/>
        </w:rPr>
        <w:drawing>
          <wp:anchor distT="0" distB="0" distL="114300" distR="114300" simplePos="0" relativeHeight="251673600" behindDoc="0" locked="0" layoutInCell="1" allowOverlap="1">
            <wp:simplePos x="0" y="0"/>
            <wp:positionH relativeFrom="column">
              <wp:posOffset>3166110</wp:posOffset>
            </wp:positionH>
            <wp:positionV relativeFrom="paragraph">
              <wp:posOffset>422910</wp:posOffset>
            </wp:positionV>
            <wp:extent cx="1304925" cy="1057275"/>
            <wp:effectExtent l="19050" t="0" r="9525" b="0"/>
            <wp:wrapSquare wrapText="bothSides"/>
            <wp:docPr id="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891666" name=""/>
                    <pic:cNvPicPr/>
                  </pic:nvPicPr>
                  <pic:blipFill>
                    <a:blip xmlns:r="http://schemas.openxmlformats.org/officeDocument/2006/relationships" r:embed="rId41" cstate="print"/>
                    <a:stretch>
                      <a:fillRect/>
                    </a:stretch>
                  </pic:blipFill>
                  <pic:spPr>
                    <a:xfrm>
                      <a:off x="0" y="0"/>
                      <a:ext cx="1304925" cy="1057275"/>
                    </a:xfrm>
                    <a:prstGeom prst="rect">
                      <a:avLst/>
                    </a:prstGeom>
                  </pic:spPr>
                </pic:pic>
              </a:graphicData>
            </a:graphic>
          </wp:anchor>
        </w:drawing>
      </w:r>
      <w:r>
        <w:rPr>
          <w:noProof/>
          <w:color w:val="000000"/>
          <w:lang w:eastAsia="zh-CN"/>
        </w:rPr>
        <w:drawing>
          <wp:anchor distT="0" distB="0" distL="114300" distR="114300" simplePos="0" relativeHeight="251672576" behindDoc="0" locked="0" layoutInCell="1" allowOverlap="1">
            <wp:simplePos x="0" y="0"/>
            <wp:positionH relativeFrom="column">
              <wp:posOffset>1242060</wp:posOffset>
            </wp:positionH>
            <wp:positionV relativeFrom="paragraph">
              <wp:posOffset>308610</wp:posOffset>
            </wp:positionV>
            <wp:extent cx="1428750" cy="1085850"/>
            <wp:effectExtent l="19050" t="0" r="0" b="0"/>
            <wp:wrapSquare wrapText="bothSides"/>
            <wp:docPr id="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165170" name=""/>
                    <pic:cNvPicPr/>
                  </pic:nvPicPr>
                  <pic:blipFill>
                    <a:blip xmlns:r="http://schemas.openxmlformats.org/officeDocument/2006/relationships" r:embed="rId42" cstate="print"/>
                    <a:stretch>
                      <a:fillRect/>
                    </a:stretch>
                  </pic:blipFill>
                  <pic:spPr>
                    <a:xfrm>
                      <a:off x="0" y="0"/>
                      <a:ext cx="1428750" cy="1085850"/>
                    </a:xfrm>
                    <a:prstGeom prst="rect">
                      <a:avLst/>
                    </a:prstGeom>
                  </pic:spPr>
                </pic:pic>
              </a:graphicData>
            </a:graphic>
          </wp:anchor>
        </w:drawing>
      </w:r>
      <w:r>
        <w:rPr>
          <w:color w:val="000000"/>
          <w:lang w:eastAsia="zh-CN"/>
        </w:rPr>
        <w:t>（</w:t>
      </w:r>
      <w:r>
        <w:rPr>
          <w:color w:val="000000"/>
          <w:lang w:eastAsia="zh-CN"/>
        </w:rPr>
        <w:t>1</w:t>
      </w:r>
      <w:r>
        <w:rPr>
          <w:color w:val="000000"/>
          <w:lang w:eastAsia="zh-CN"/>
        </w:rPr>
        <w:t>）</w:t>
      </w:r>
      <w:r>
        <w:rPr>
          <w:color w:val="000000"/>
          <w:lang w:eastAsia="zh-CN"/>
        </w:rPr>
        <w:t>“</w:t>
      </w:r>
      <w:r>
        <w:rPr>
          <w:color w:val="000000"/>
          <w:lang w:eastAsia="zh-CN"/>
        </w:rPr>
        <w:t>坐井观天，所见甚小</w:t>
      </w:r>
      <w:r>
        <w:rPr>
          <w:color w:val="000000"/>
          <w:lang w:eastAsia="zh-CN"/>
        </w:rPr>
        <w:t>”.</w:t>
      </w:r>
      <w:r>
        <w:rPr>
          <w:color w:val="000000"/>
          <w:lang w:eastAsia="zh-CN"/>
        </w:rPr>
        <w:t>请在图甲中用光路图作出井底之蛙</w:t>
      </w:r>
      <w:r>
        <w:rPr>
          <w:color w:val="000000"/>
          <w:lang w:eastAsia="zh-CN"/>
        </w:rPr>
        <w:t>“</w:t>
      </w:r>
      <w:r>
        <w:rPr>
          <w:color w:val="000000"/>
          <w:lang w:eastAsia="zh-CN"/>
        </w:rPr>
        <w:t>观天</w:t>
      </w:r>
      <w:r>
        <w:rPr>
          <w:color w:val="000000"/>
          <w:lang w:eastAsia="zh-CN"/>
        </w:rPr>
        <w:t>”</w:t>
      </w:r>
      <w:r>
        <w:rPr>
          <w:color w:val="000000"/>
          <w:lang w:eastAsia="zh-CN"/>
        </w:rPr>
        <w:t>的最大范围（用线标出）</w:t>
      </w:r>
      <w:r>
        <w:rPr>
          <w:color w:val="000000"/>
          <w:lang w:eastAsia="zh-CN"/>
        </w:rPr>
        <w:t>.</w:t>
      </w:r>
      <w:r>
        <w:rPr>
          <w:lang w:eastAsia="zh-CN"/>
        </w:rPr>
        <w:br/>
      </w:r>
      <w:r>
        <w:rPr>
          <w:noProof/>
          <w:lang w:eastAsia="zh-CN"/>
        </w:rPr>
        <w:drawing>
          <wp:anchor distT="0" distB="0" distL="114300" distR="114300" simplePos="0" relativeHeight="251670528" behindDoc="0" locked="0" layoutInCell="1" allowOverlap="1">
            <wp:simplePos x="0" y="0"/>
            <wp:positionH relativeFrom="column">
              <wp:posOffset>3810</wp:posOffset>
            </wp:positionH>
            <wp:positionV relativeFrom="paragraph">
              <wp:posOffset>308610</wp:posOffset>
            </wp:positionV>
            <wp:extent cx="885825" cy="1238250"/>
            <wp:effectExtent l="19050" t="0" r="9525" b="0"/>
            <wp:wrapSquare wrapText="bothSides"/>
            <wp:docPr id="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47560" name=""/>
                    <pic:cNvPicPr/>
                  </pic:nvPicPr>
                  <pic:blipFill>
                    <a:blip xmlns:r="http://schemas.openxmlformats.org/officeDocument/2006/relationships" r:embed="rId43" cstate="print"/>
                    <a:stretch>
                      <a:fillRect/>
                    </a:stretch>
                  </pic:blipFill>
                  <pic:spPr>
                    <a:xfrm>
                      <a:off x="0" y="0"/>
                      <a:ext cx="885825" cy="1238250"/>
                    </a:xfrm>
                    <a:prstGeom prst="rect">
                      <a:avLst/>
                    </a:prstGeom>
                  </pic:spPr>
                </pic:pic>
              </a:graphicData>
            </a:graphic>
          </wp:anchor>
        </w:drawing>
      </w: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377525">
      <w:pPr>
        <w:spacing w:after="0"/>
        <w:rPr>
          <w:lang w:eastAsia="zh-CN"/>
        </w:rPr>
      </w:pPr>
      <w:r>
        <w:rPr>
          <w:color w:val="000000"/>
          <w:lang w:eastAsia="zh-CN"/>
        </w:rPr>
        <w:t>（</w:t>
      </w:r>
      <w:r>
        <w:rPr>
          <w:color w:val="000000"/>
          <w:lang w:eastAsia="zh-CN"/>
        </w:rPr>
        <w:t>2</w:t>
      </w:r>
      <w:r>
        <w:rPr>
          <w:color w:val="000000"/>
          <w:lang w:eastAsia="zh-CN"/>
        </w:rPr>
        <w:t>）根据平面镜成像规律，画出图乙中</w:t>
      </w:r>
      <w:r>
        <w:rPr>
          <w:color w:val="000000"/>
          <w:lang w:eastAsia="zh-CN"/>
        </w:rPr>
        <w:t>ABC</w:t>
      </w:r>
      <w:r>
        <w:rPr>
          <w:color w:val="000000"/>
          <w:lang w:eastAsia="zh-CN"/>
        </w:rPr>
        <w:t>物体在平面镜中的像</w:t>
      </w:r>
      <w:r>
        <w:rPr>
          <w:color w:val="000000"/>
          <w:lang w:eastAsia="zh-CN"/>
        </w:rPr>
        <w:t>.</w:t>
      </w:r>
    </w:p>
    <w:p w:rsidR="00377525">
      <w:pPr>
        <w:spacing w:after="0"/>
        <w:rPr>
          <w:lang w:eastAsia="zh-CN"/>
        </w:rPr>
      </w:pPr>
      <w:r>
        <w:rPr>
          <w:color w:val="000000"/>
          <w:lang w:eastAsia="zh-CN"/>
        </w:rPr>
        <w:t>（</w:t>
      </w:r>
      <w:r>
        <w:rPr>
          <w:color w:val="000000"/>
          <w:lang w:eastAsia="zh-CN"/>
        </w:rPr>
        <w:t>3</w:t>
      </w:r>
      <w:r>
        <w:rPr>
          <w:color w:val="000000"/>
          <w:lang w:eastAsia="zh-CN"/>
        </w:rPr>
        <w:t>）如图丙有一束入射光线</w:t>
      </w:r>
      <w:r>
        <w:rPr>
          <w:color w:val="000000"/>
          <w:lang w:eastAsia="zh-CN"/>
        </w:rPr>
        <w:t>AO</w:t>
      </w:r>
      <w:r>
        <w:rPr>
          <w:color w:val="000000"/>
          <w:lang w:eastAsia="zh-CN"/>
        </w:rPr>
        <w:t>经平面镜反射后沿</w:t>
      </w:r>
      <w:r>
        <w:rPr>
          <w:color w:val="000000"/>
          <w:lang w:eastAsia="zh-CN"/>
        </w:rPr>
        <w:t>OB</w:t>
      </w:r>
      <w:r>
        <w:rPr>
          <w:color w:val="000000"/>
          <w:lang w:eastAsia="zh-CN"/>
        </w:rPr>
        <w:t>的方向射出，请作出平面镜的位置</w:t>
      </w:r>
      <w:r>
        <w:rPr>
          <w:color w:val="000000"/>
          <w:lang w:eastAsia="zh-CN"/>
        </w:rPr>
        <w:t>.</w:t>
      </w:r>
    </w:p>
    <w:p w:rsidR="00377525">
      <w:pPr>
        <w:spacing w:after="0"/>
        <w:rPr>
          <w:lang w:eastAsia="zh-CN"/>
        </w:rPr>
      </w:pPr>
      <w:r>
        <w:rPr>
          <w:color w:val="000000"/>
          <w:lang w:eastAsia="zh-CN"/>
        </w:rPr>
        <w:t>27.</w:t>
      </w:r>
      <w:r>
        <w:rPr>
          <w:color w:val="000000"/>
          <w:lang w:eastAsia="zh-CN"/>
        </w:rPr>
        <w:t>当光线从水中射向空气时，它的反射光线如图所示，请画出入射光线和折射光线。</w:t>
      </w:r>
      <w:r>
        <w:rPr>
          <w:lang w:eastAsia="zh-CN"/>
        </w:rPr>
        <w:br/>
      </w:r>
      <w:r>
        <w:rPr>
          <w:noProof/>
          <w:lang w:eastAsia="zh-CN"/>
        </w:rPr>
        <w:drawing>
          <wp:anchor distT="0" distB="0" distL="114300" distR="114300" simplePos="0" relativeHeight="251677696" behindDoc="0" locked="0" layoutInCell="1" allowOverlap="1">
            <wp:simplePos x="0" y="0"/>
            <wp:positionH relativeFrom="column">
              <wp:posOffset>3810</wp:posOffset>
            </wp:positionH>
            <wp:positionV relativeFrom="paragraph">
              <wp:posOffset>302260</wp:posOffset>
            </wp:positionV>
            <wp:extent cx="1447800" cy="866775"/>
            <wp:effectExtent l="19050" t="0" r="0" b="0"/>
            <wp:wrapSquare wrapText="bothSides"/>
            <wp:docPr id="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29456" name=""/>
                    <pic:cNvPicPr/>
                  </pic:nvPicPr>
                  <pic:blipFill>
                    <a:blip xmlns:r="http://schemas.openxmlformats.org/officeDocument/2006/relationships" r:embed="rId44" cstate="print"/>
                    <a:stretch>
                      <a:fillRect/>
                    </a:stretch>
                  </pic:blipFill>
                  <pic:spPr>
                    <a:xfrm>
                      <a:off x="0" y="0"/>
                      <a:ext cx="1447800" cy="866775"/>
                    </a:xfrm>
                    <a:prstGeom prst="rect">
                      <a:avLst/>
                    </a:prstGeom>
                  </pic:spPr>
                </pic:pic>
              </a:graphicData>
            </a:graphic>
          </wp:anchor>
        </w:drawing>
      </w:r>
    </w:p>
    <w:p w:rsidR="00530FB4">
      <w:pPr>
        <w:spacing w:after="0"/>
        <w:rPr>
          <w:rFonts w:hint="eastAsia"/>
          <w:color w:val="000000"/>
          <w:lang w:eastAsia="zh-CN"/>
        </w:rPr>
      </w:pPr>
    </w:p>
    <w:p w:rsidR="00530FB4">
      <w:pPr>
        <w:spacing w:after="0"/>
        <w:rPr>
          <w:rFonts w:hint="eastAsia"/>
          <w:color w:val="000000"/>
          <w:lang w:eastAsia="zh-CN"/>
        </w:rPr>
      </w:pPr>
    </w:p>
    <w:p w:rsidR="00530FB4">
      <w:pPr>
        <w:spacing w:after="0"/>
        <w:rPr>
          <w:rFonts w:hint="eastAsia"/>
          <w:color w:val="000000"/>
          <w:lang w:eastAsia="zh-CN"/>
        </w:rPr>
      </w:pPr>
    </w:p>
    <w:p w:rsidR="00377525">
      <w:pPr>
        <w:spacing w:after="0"/>
        <w:rPr>
          <w:lang w:eastAsia="zh-CN"/>
        </w:rPr>
      </w:pPr>
      <w:r>
        <w:rPr>
          <w:color w:val="000000"/>
          <w:lang w:eastAsia="zh-CN"/>
        </w:rPr>
        <w:t>28.</w:t>
      </w:r>
      <w:r>
        <w:rPr>
          <w:color w:val="000000"/>
          <w:lang w:eastAsia="zh-CN"/>
        </w:rPr>
        <w:t>如图所示，水面上方和水中各有一发光点</w:t>
      </w:r>
      <w:r>
        <w:rPr>
          <w:color w:val="000000"/>
          <w:lang w:eastAsia="zh-CN"/>
        </w:rPr>
        <w:t>A</w:t>
      </w:r>
      <w:r>
        <w:rPr>
          <w:color w:val="000000"/>
          <w:vertAlign w:val="subscript"/>
          <w:lang w:eastAsia="zh-CN"/>
        </w:rPr>
        <w:t>1</w:t>
      </w:r>
      <w:r>
        <w:rPr>
          <w:color w:val="000000"/>
          <w:lang w:eastAsia="zh-CN"/>
        </w:rPr>
        <w:t>、</w:t>
      </w:r>
      <w:r>
        <w:rPr>
          <w:color w:val="000000"/>
          <w:lang w:eastAsia="zh-CN"/>
        </w:rPr>
        <w:t>A</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人在空气中看到</w:t>
      </w:r>
      <w:r>
        <w:rPr>
          <w:color w:val="000000"/>
          <w:lang w:eastAsia="zh-CN"/>
        </w:rPr>
        <w:t>A</w:t>
      </w:r>
      <w:r>
        <w:rPr>
          <w:color w:val="000000"/>
          <w:vertAlign w:val="subscript"/>
          <w:lang w:eastAsia="zh-CN"/>
        </w:rPr>
        <w:t>2</w:t>
      </w:r>
      <w:r>
        <w:rPr>
          <w:color w:val="000000"/>
          <w:lang w:eastAsia="zh-CN"/>
        </w:rPr>
        <w:t>在水中的位置就是</w:t>
      </w:r>
      <w:r>
        <w:rPr>
          <w:color w:val="000000"/>
          <w:lang w:eastAsia="zh-CN"/>
        </w:rPr>
        <w:t>A</w:t>
      </w:r>
      <w:r>
        <w:rPr>
          <w:color w:val="000000"/>
          <w:vertAlign w:val="subscript"/>
          <w:lang w:eastAsia="zh-CN"/>
        </w:rPr>
        <w:t>1</w:t>
      </w:r>
      <w:r>
        <w:rPr>
          <w:color w:val="000000"/>
          <w:lang w:eastAsia="zh-CN"/>
        </w:rPr>
        <w:t>在水中的像的位置。画出</w:t>
      </w:r>
      <w:r>
        <w:rPr>
          <w:color w:val="000000"/>
          <w:lang w:eastAsia="zh-CN"/>
        </w:rPr>
        <w:t>A</w:t>
      </w:r>
      <w:r>
        <w:rPr>
          <w:color w:val="000000"/>
          <w:vertAlign w:val="subscript"/>
          <w:lang w:eastAsia="zh-CN"/>
        </w:rPr>
        <w:t>1</w:t>
      </w:r>
      <w:r>
        <w:rPr>
          <w:color w:val="000000"/>
          <w:lang w:eastAsia="zh-CN"/>
        </w:rPr>
        <w:t xml:space="preserve"> </w:t>
      </w:r>
      <w:r>
        <w:rPr>
          <w:color w:val="000000"/>
          <w:lang w:eastAsia="zh-CN"/>
        </w:rPr>
        <w:t>和</w:t>
      </w:r>
      <w:r>
        <w:rPr>
          <w:color w:val="000000"/>
          <w:lang w:eastAsia="zh-CN"/>
        </w:rPr>
        <w:t>A</w:t>
      </w:r>
      <w:r>
        <w:rPr>
          <w:color w:val="000000"/>
          <w:vertAlign w:val="subscript"/>
          <w:lang w:eastAsia="zh-CN"/>
        </w:rPr>
        <w:t>2</w:t>
      </w:r>
      <w:r>
        <w:rPr>
          <w:color w:val="000000"/>
          <w:lang w:eastAsia="zh-CN"/>
        </w:rPr>
        <w:t>发出的光进入人眼的光路图</w:t>
      </w:r>
      <w:r>
        <w:rPr>
          <w:lang w:eastAsia="zh-CN"/>
        </w:rPr>
        <w:br/>
      </w:r>
      <w:r>
        <w:rPr>
          <w:noProof/>
          <w:lang w:eastAsia="zh-CN"/>
        </w:rPr>
        <w:drawing>
          <wp:anchor distT="0" distB="0" distL="114300" distR="114300" simplePos="0" relativeHeight="251678720" behindDoc="0" locked="0" layoutInCell="1" allowOverlap="1">
            <wp:simplePos x="0" y="0"/>
            <wp:positionH relativeFrom="column">
              <wp:posOffset>3810</wp:posOffset>
            </wp:positionH>
            <wp:positionV relativeFrom="paragraph">
              <wp:posOffset>475615</wp:posOffset>
            </wp:positionV>
            <wp:extent cx="1514475" cy="1381125"/>
            <wp:effectExtent l="19050" t="0" r="9525" b="0"/>
            <wp:wrapSquare wrapText="bothSides"/>
            <wp:docPr id="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260758" name=""/>
                    <pic:cNvPicPr/>
                  </pic:nvPicPr>
                  <pic:blipFill>
                    <a:blip xmlns:r="http://schemas.openxmlformats.org/officeDocument/2006/relationships" r:embed="rId45" cstate="print"/>
                    <a:stretch>
                      <a:fillRect/>
                    </a:stretch>
                  </pic:blipFill>
                  <pic:spPr>
                    <a:xfrm>
                      <a:off x="0" y="0"/>
                      <a:ext cx="1514475" cy="1381125"/>
                    </a:xfrm>
                    <a:prstGeom prst="rect">
                      <a:avLst/>
                    </a:prstGeom>
                  </pic:spPr>
                </pic:pic>
              </a:graphicData>
            </a:graphic>
          </wp:anchor>
        </w:drawing>
      </w:r>
    </w:p>
    <w:p w:rsidR="00377525">
      <w:pPr>
        <w:rPr>
          <w:lang w:eastAsia="zh-CN"/>
        </w:rPr>
      </w:pPr>
      <w:r>
        <w:rPr>
          <w:lang w:eastAsia="zh-CN"/>
        </w:rPr>
        <w:br w:type="page"/>
      </w:r>
    </w:p>
    <w:p w:rsidR="00377525">
      <w:pPr>
        <w:jc w:val="center"/>
        <w:rPr>
          <w:lang w:eastAsia="zh-CN"/>
        </w:rPr>
      </w:pPr>
      <w:r>
        <w:rPr>
          <w:b/>
          <w:bCs/>
          <w:sz w:val="28"/>
          <w:szCs w:val="28"/>
          <w:lang w:eastAsia="zh-CN"/>
        </w:rPr>
        <w:t>参考</w:t>
      </w:r>
      <w:r>
        <w:rPr>
          <w:b/>
          <w:bCs/>
          <w:sz w:val="28"/>
          <w:szCs w:val="28"/>
          <w:lang w:eastAsia="zh-CN"/>
        </w:rPr>
        <w:t>答案</w:t>
      </w:r>
    </w:p>
    <w:p w:rsidR="00377525">
      <w:pPr>
        <w:rPr>
          <w:lang w:eastAsia="zh-CN"/>
        </w:rPr>
      </w:pPr>
      <w:r>
        <w:rPr>
          <w:lang w:eastAsia="zh-CN"/>
        </w:rPr>
        <w:t>一、单选题</w:t>
      </w:r>
      <w:r>
        <w:rPr>
          <w:lang w:eastAsia="zh-CN"/>
        </w:rPr>
        <w:t xml:space="preserve">  </w:t>
      </w:r>
    </w:p>
    <w:p w:rsidR="00377525">
      <w:pPr>
        <w:spacing w:after="0"/>
        <w:rPr>
          <w:lang w:eastAsia="zh-CN"/>
        </w:rPr>
      </w:pPr>
      <w:r>
        <w:rPr>
          <w:color w:val="000000"/>
          <w:lang w:eastAsia="zh-CN"/>
        </w:rPr>
        <w:t>1.</w:t>
      </w:r>
      <w:r>
        <w:rPr>
          <w:color w:val="000000"/>
          <w:lang w:eastAsia="zh-CN"/>
        </w:rPr>
        <w:t xml:space="preserve">B  </w:t>
      </w:r>
      <w:r>
        <w:rPr>
          <w:color w:val="000000"/>
          <w:lang w:eastAsia="zh-CN"/>
        </w:rPr>
        <w:t>2.</w:t>
      </w:r>
      <w:r>
        <w:rPr>
          <w:color w:val="000000"/>
          <w:lang w:eastAsia="zh-CN"/>
        </w:rPr>
        <w:t xml:space="preserve">D  </w:t>
      </w:r>
      <w:r>
        <w:rPr>
          <w:color w:val="000000"/>
          <w:lang w:eastAsia="zh-CN"/>
        </w:rPr>
        <w:t>3.</w:t>
      </w:r>
      <w:r>
        <w:rPr>
          <w:color w:val="000000"/>
          <w:lang w:eastAsia="zh-CN"/>
        </w:rPr>
        <w:t xml:space="preserve"> B   </w:t>
      </w:r>
      <w:r>
        <w:rPr>
          <w:color w:val="000000"/>
          <w:lang w:eastAsia="zh-CN"/>
        </w:rPr>
        <w:t>4.</w:t>
      </w:r>
      <w:r>
        <w:rPr>
          <w:color w:val="000000"/>
          <w:lang w:eastAsia="zh-CN"/>
        </w:rPr>
        <w:t xml:space="preserve"> C   </w:t>
      </w:r>
      <w:r>
        <w:rPr>
          <w:color w:val="000000"/>
          <w:lang w:eastAsia="zh-CN"/>
        </w:rPr>
        <w:t>5.</w:t>
      </w:r>
      <w:r>
        <w:rPr>
          <w:color w:val="000000"/>
          <w:lang w:eastAsia="zh-CN"/>
        </w:rPr>
        <w:t xml:space="preserve">D  </w:t>
      </w:r>
      <w:r>
        <w:rPr>
          <w:color w:val="000000"/>
        </w:rPr>
        <w:t>6.</w:t>
      </w:r>
      <w:r>
        <w:rPr>
          <w:color w:val="000000"/>
        </w:rPr>
        <w:t xml:space="preserve"> A   </w:t>
      </w:r>
      <w:r>
        <w:rPr>
          <w:color w:val="000000"/>
        </w:rPr>
        <w:t>7.</w:t>
      </w:r>
      <w:r>
        <w:rPr>
          <w:color w:val="000000"/>
        </w:rPr>
        <w:t xml:space="preserve"> B   </w:t>
      </w:r>
      <w:r>
        <w:rPr>
          <w:color w:val="000000"/>
        </w:rPr>
        <w:t>8.</w:t>
      </w:r>
      <w:r>
        <w:rPr>
          <w:color w:val="000000"/>
        </w:rPr>
        <w:t xml:space="preserve">D  </w:t>
      </w:r>
      <w:r>
        <w:rPr>
          <w:color w:val="000000"/>
        </w:rPr>
        <w:t>9.</w:t>
      </w:r>
      <w:r>
        <w:rPr>
          <w:color w:val="000000"/>
        </w:rPr>
        <w:t xml:space="preserve">C  </w:t>
      </w:r>
      <w:r>
        <w:rPr>
          <w:color w:val="000000"/>
        </w:rPr>
        <w:t>10.</w:t>
      </w:r>
      <w:r>
        <w:rPr>
          <w:color w:val="000000"/>
        </w:rPr>
        <w:t xml:space="preserve"> C   </w:t>
      </w:r>
      <w:r>
        <w:rPr>
          <w:color w:val="000000"/>
          <w:lang w:eastAsia="zh-CN"/>
        </w:rPr>
        <w:t>11.</w:t>
      </w:r>
      <w:r>
        <w:rPr>
          <w:color w:val="000000"/>
          <w:lang w:eastAsia="zh-CN"/>
        </w:rPr>
        <w:t xml:space="preserve"> C   </w:t>
      </w:r>
    </w:p>
    <w:p w:rsidR="00377525">
      <w:pPr>
        <w:rPr>
          <w:lang w:eastAsia="zh-CN"/>
        </w:rPr>
      </w:pPr>
      <w:r>
        <w:rPr>
          <w:lang w:eastAsia="zh-CN"/>
        </w:rPr>
        <w:t>二、实验探究</w:t>
      </w:r>
      <w:r>
        <w:rPr>
          <w:lang w:eastAsia="zh-CN"/>
        </w:rPr>
        <w:t>题</w:t>
      </w:r>
      <w:r>
        <w:rPr>
          <w:lang w:eastAsia="zh-CN"/>
        </w:rPr>
        <w:t xml:space="preserve">  </w:t>
      </w:r>
    </w:p>
    <w:p w:rsidR="00377525">
      <w:pPr>
        <w:spacing w:after="0"/>
      </w:pPr>
      <w:r>
        <w:rPr>
          <w:color w:val="000000"/>
        </w:rPr>
        <w:t>12.</w:t>
      </w:r>
      <w:r>
        <w:rPr>
          <w:color w:val="000000"/>
        </w:rPr>
        <w:t xml:space="preserve">C  </w:t>
      </w:r>
    </w:p>
    <w:p w:rsidR="00377525">
      <w:pPr>
        <w:spacing w:after="0"/>
      </w:pPr>
      <w:r>
        <w:rPr>
          <w:color w:val="000000"/>
        </w:rPr>
        <w:t>13.</w:t>
      </w:r>
      <w:r>
        <w:rPr>
          <w:color w:val="000000"/>
        </w:rPr>
        <w:t xml:space="preserve"> </w:t>
      </w:r>
      <w:r>
        <w:rPr>
          <w:color w:val="000000"/>
        </w:rPr>
        <w:t>（</w:t>
      </w:r>
      <w:r>
        <w:rPr>
          <w:color w:val="000000"/>
        </w:rPr>
        <w:t>1</w:t>
      </w:r>
      <w:r>
        <w:rPr>
          <w:color w:val="000000"/>
        </w:rPr>
        <w:t>）</w:t>
      </w:r>
      <w:r>
        <w:rPr>
          <w:noProof/>
          <w:lang w:eastAsia="zh-CN"/>
        </w:rPr>
        <w:drawing>
          <wp:inline distT="0" distB="0" distL="0" distR="0">
            <wp:extent cx="2129460" cy="1107694"/>
            <wp:effectExtent l="0" t="0" r="0" b="0"/>
            <wp:docPr id="54" name="" descr="图片_x0020_675534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254311" name=""/>
                    <pic:cNvPicPr/>
                  </pic:nvPicPr>
                  <pic:blipFill>
                    <a:blip xmlns:r="http://schemas.openxmlformats.org/officeDocument/2006/relationships" r:embed="rId46" cstate="print"/>
                    <a:stretch>
                      <a:fillRect/>
                    </a:stretch>
                  </pic:blipFill>
                  <pic:spPr>
                    <a:xfrm>
                      <a:off x="0" y="0"/>
                      <a:ext cx="2129460" cy="1107694"/>
                    </a:xfrm>
                    <a:prstGeom prst="rect">
                      <a:avLst/>
                    </a:prstGeom>
                  </pic:spPr>
                </pic:pic>
              </a:graphicData>
            </a:graphic>
          </wp:inline>
        </w:drawing>
      </w:r>
      <w:r>
        <w:br/>
      </w:r>
      <w:r>
        <w:rPr>
          <w:color w:val="000000"/>
        </w:rPr>
        <w:t>（</w:t>
      </w:r>
      <w:r>
        <w:rPr>
          <w:color w:val="000000"/>
        </w:rPr>
        <w:t>2</w:t>
      </w:r>
      <w:r>
        <w:rPr>
          <w:color w:val="000000"/>
        </w:rPr>
        <w:t>）漫</w:t>
      </w:r>
      <w:r>
        <w:rPr>
          <w:color w:val="000000"/>
        </w:rPr>
        <w:t>（</w:t>
      </w:r>
      <w:r>
        <w:rPr>
          <w:color w:val="000000"/>
        </w:rPr>
        <w:t>3</w:t>
      </w:r>
      <w:r>
        <w:rPr>
          <w:color w:val="000000"/>
        </w:rPr>
        <w:t>）光路是可逆的</w:t>
      </w:r>
      <w:r>
        <w:rPr>
          <w:color w:val="000000"/>
        </w:rPr>
        <w:t xml:space="preserve">   </w:t>
      </w:r>
    </w:p>
    <w:p w:rsidR="00377525">
      <w:pPr>
        <w:spacing w:after="0"/>
      </w:pPr>
      <w:r>
        <w:rPr>
          <w:color w:val="000000"/>
        </w:rPr>
        <w:t>14.</w:t>
      </w:r>
      <w:r>
        <w:rPr>
          <w:color w:val="000000"/>
        </w:rPr>
        <w:t xml:space="preserve"> </w:t>
      </w:r>
      <w:r>
        <w:rPr>
          <w:color w:val="000000"/>
        </w:rPr>
        <w:t>（</w:t>
      </w:r>
      <w:r>
        <w:rPr>
          <w:color w:val="000000"/>
        </w:rPr>
        <w:t>1</w:t>
      </w:r>
      <w:r>
        <w:rPr>
          <w:color w:val="000000"/>
        </w:rPr>
        <w:t>）漫；不能；在</w:t>
      </w:r>
      <w:r>
        <w:rPr>
          <w:color w:val="000000"/>
        </w:rPr>
        <w:t>（</w:t>
      </w:r>
      <w:r>
        <w:rPr>
          <w:color w:val="000000"/>
        </w:rPr>
        <w:t>2</w:t>
      </w:r>
      <w:r>
        <w:rPr>
          <w:color w:val="000000"/>
        </w:rPr>
        <w:t>）</w:t>
      </w:r>
      <w:r>
        <w:rPr>
          <w:color w:val="000000"/>
        </w:rPr>
        <w:t>D</w:t>
      </w:r>
      <w:r>
        <w:rPr>
          <w:color w:val="000000"/>
        </w:rPr>
        <w:t>（</w:t>
      </w:r>
      <w:r>
        <w:rPr>
          <w:color w:val="000000"/>
        </w:rPr>
        <w:t>3</w:t>
      </w:r>
      <w:r>
        <w:rPr>
          <w:color w:val="000000"/>
        </w:rPr>
        <w:t>）</w:t>
      </w:r>
      <w:r>
        <w:rPr>
          <w:color w:val="000000"/>
        </w:rPr>
        <w:t xml:space="preserve">B   </w:t>
      </w:r>
    </w:p>
    <w:p w:rsidR="00377525">
      <w:pPr>
        <w:spacing w:after="0"/>
        <w:rPr>
          <w:lang w:eastAsia="zh-CN"/>
        </w:rPr>
      </w:pPr>
      <w:r>
        <w:rPr>
          <w:color w:val="000000"/>
          <w:lang w:eastAsia="zh-CN"/>
        </w:rPr>
        <w:t>15.</w:t>
      </w:r>
      <w:r>
        <w:rPr>
          <w:color w:val="000000"/>
          <w:lang w:eastAsia="zh-CN"/>
        </w:rPr>
        <w:t>（</w:t>
      </w:r>
      <w:r>
        <w:rPr>
          <w:color w:val="000000"/>
          <w:lang w:eastAsia="zh-CN"/>
        </w:rPr>
        <w:t>1</w:t>
      </w:r>
      <w:r>
        <w:rPr>
          <w:color w:val="000000"/>
          <w:lang w:eastAsia="zh-CN"/>
        </w:rPr>
        <w:t>）各个不同的人；距离；空气的质量</w:t>
      </w:r>
      <w:r>
        <w:rPr>
          <w:lang w:eastAsia="zh-CN"/>
        </w:rPr>
        <w:br/>
      </w:r>
      <w:r>
        <w:rPr>
          <w:color w:val="000000"/>
          <w:lang w:eastAsia="zh-CN"/>
        </w:rPr>
        <w:t>（</w:t>
      </w:r>
      <w:r>
        <w:rPr>
          <w:color w:val="000000"/>
          <w:lang w:eastAsia="zh-CN"/>
        </w:rPr>
        <w:t>2</w:t>
      </w:r>
      <w:r>
        <w:rPr>
          <w:color w:val="000000"/>
          <w:lang w:eastAsia="zh-CN"/>
        </w:rPr>
        <w:t>）不正确红色光穿透能力强，人的眼睛对红色光、绿色光比较敏感</w:t>
      </w:r>
      <w:r>
        <w:rPr>
          <w:lang w:eastAsia="zh-CN"/>
        </w:rPr>
        <w:br/>
      </w:r>
      <w:r>
        <w:rPr>
          <w:color w:val="000000"/>
          <w:lang w:eastAsia="zh-CN"/>
        </w:rPr>
        <w:t>（</w:t>
      </w:r>
      <w:r>
        <w:rPr>
          <w:color w:val="000000"/>
          <w:lang w:eastAsia="zh-CN"/>
        </w:rPr>
        <w:t>3</w:t>
      </w:r>
      <w:r>
        <w:rPr>
          <w:color w:val="000000"/>
          <w:lang w:eastAsia="zh-CN"/>
        </w:rPr>
        <w:t>）采用灯光图形或者语音提示等方法提醒行人</w:t>
      </w:r>
      <w:r>
        <w:rPr>
          <w:color w:val="000000"/>
          <w:lang w:eastAsia="zh-CN"/>
        </w:rPr>
        <w:t xml:space="preserve">  </w:t>
      </w:r>
    </w:p>
    <w:p w:rsidR="00377525">
      <w:pPr>
        <w:spacing w:after="0"/>
        <w:rPr>
          <w:lang w:eastAsia="zh-CN"/>
        </w:rPr>
      </w:pPr>
      <w:r>
        <w:rPr>
          <w:color w:val="000000"/>
          <w:lang w:eastAsia="zh-CN"/>
        </w:rPr>
        <w:t>16.</w:t>
      </w:r>
      <w:r>
        <w:rPr>
          <w:color w:val="000000"/>
          <w:lang w:eastAsia="zh-CN"/>
        </w:rPr>
        <w:t xml:space="preserve"> </w:t>
      </w:r>
      <w:r>
        <w:rPr>
          <w:color w:val="000000"/>
          <w:lang w:eastAsia="zh-CN"/>
        </w:rPr>
        <w:t>（</w:t>
      </w:r>
      <w:r>
        <w:rPr>
          <w:color w:val="000000"/>
          <w:lang w:eastAsia="zh-CN"/>
        </w:rPr>
        <w:t>1</w:t>
      </w:r>
      <w:r>
        <w:rPr>
          <w:color w:val="000000"/>
          <w:lang w:eastAsia="zh-CN"/>
        </w:rPr>
        <w:t>）反射角</w:t>
      </w:r>
      <w:r>
        <w:rPr>
          <w:color w:val="000000"/>
          <w:lang w:eastAsia="zh-CN"/>
        </w:rPr>
        <w:t>（</w:t>
      </w:r>
      <w:r>
        <w:rPr>
          <w:color w:val="000000"/>
          <w:lang w:eastAsia="zh-CN"/>
        </w:rPr>
        <w:t>2</w:t>
      </w:r>
      <w:r>
        <w:rPr>
          <w:color w:val="000000"/>
          <w:lang w:eastAsia="zh-CN"/>
        </w:rPr>
        <w:t>）等于</w:t>
      </w:r>
      <w:r>
        <w:rPr>
          <w:color w:val="000000"/>
          <w:lang w:eastAsia="zh-CN"/>
        </w:rPr>
        <w:t>；远离</w:t>
      </w:r>
      <w:r>
        <w:rPr>
          <w:color w:val="000000"/>
          <w:lang w:eastAsia="zh-CN"/>
        </w:rPr>
        <w:t>（</w:t>
      </w:r>
      <w:r>
        <w:rPr>
          <w:color w:val="000000"/>
          <w:lang w:eastAsia="zh-CN"/>
        </w:rPr>
        <w:t>3</w:t>
      </w:r>
      <w:r>
        <w:rPr>
          <w:color w:val="000000"/>
          <w:lang w:eastAsia="zh-CN"/>
        </w:rPr>
        <w:t>）不能</w:t>
      </w:r>
      <w:r>
        <w:rPr>
          <w:color w:val="000000"/>
          <w:lang w:eastAsia="zh-CN"/>
        </w:rPr>
        <w:t>；同一</w:t>
      </w:r>
      <w:r>
        <w:rPr>
          <w:color w:val="000000"/>
          <w:lang w:eastAsia="zh-CN"/>
        </w:rPr>
        <w:t>（</w:t>
      </w:r>
      <w:r>
        <w:rPr>
          <w:color w:val="000000"/>
          <w:lang w:eastAsia="zh-CN"/>
        </w:rPr>
        <w:t>4</w:t>
      </w:r>
      <w:r>
        <w:rPr>
          <w:color w:val="000000"/>
          <w:lang w:eastAsia="zh-CN"/>
        </w:rPr>
        <w:t>）漫反射</w:t>
      </w:r>
      <w:r>
        <w:rPr>
          <w:color w:val="000000"/>
          <w:lang w:eastAsia="zh-CN"/>
        </w:rPr>
        <w:t xml:space="preserve"> </w:t>
      </w:r>
      <w:r>
        <w:rPr>
          <w:color w:val="000000"/>
          <w:lang w:eastAsia="zh-CN"/>
        </w:rPr>
        <w:t xml:space="preserve">   </w:t>
      </w:r>
    </w:p>
    <w:p w:rsidR="00377525">
      <w:pPr>
        <w:rPr>
          <w:lang w:eastAsia="zh-CN"/>
        </w:rPr>
      </w:pPr>
      <w:r>
        <w:rPr>
          <w:lang w:eastAsia="zh-CN"/>
        </w:rPr>
        <w:t>三、填空题</w:t>
      </w:r>
      <w:r>
        <w:rPr>
          <w:lang w:eastAsia="zh-CN"/>
        </w:rPr>
        <w:t xml:space="preserve">  </w:t>
      </w:r>
    </w:p>
    <w:p w:rsidR="00377525">
      <w:pPr>
        <w:spacing w:after="0"/>
        <w:rPr>
          <w:lang w:eastAsia="zh-CN"/>
        </w:rPr>
      </w:pPr>
      <w:r>
        <w:rPr>
          <w:color w:val="000000"/>
          <w:lang w:eastAsia="zh-CN"/>
        </w:rPr>
        <w:t>17.</w:t>
      </w:r>
      <w:r>
        <w:rPr>
          <w:color w:val="000000"/>
          <w:lang w:eastAsia="zh-CN"/>
        </w:rPr>
        <w:t>①⑤</w:t>
      </w:r>
      <w:r>
        <w:rPr>
          <w:color w:val="000000"/>
          <w:lang w:eastAsia="zh-CN"/>
        </w:rPr>
        <w:t>；</w:t>
      </w:r>
      <w:r>
        <w:rPr>
          <w:color w:val="000000"/>
          <w:lang w:eastAsia="zh-CN"/>
        </w:rPr>
        <w:t>③⑥</w:t>
      </w:r>
      <w:r>
        <w:rPr>
          <w:color w:val="000000"/>
          <w:lang w:eastAsia="zh-CN"/>
        </w:rPr>
        <w:t>；</w:t>
      </w:r>
      <w:r>
        <w:rPr>
          <w:color w:val="000000"/>
          <w:lang w:eastAsia="zh-CN"/>
        </w:rPr>
        <w:t xml:space="preserve">②④ </w:t>
      </w:r>
      <w:r>
        <w:rPr>
          <w:rFonts w:hint="eastAsia"/>
          <w:color w:val="000000"/>
          <w:lang w:eastAsia="zh-CN"/>
        </w:rPr>
        <w:t xml:space="preserve">  </w:t>
      </w:r>
      <w:r>
        <w:rPr>
          <w:color w:val="000000"/>
          <w:lang w:eastAsia="zh-CN"/>
        </w:rPr>
        <w:t xml:space="preserve"> </w:t>
      </w:r>
      <w:r>
        <w:rPr>
          <w:color w:val="000000"/>
          <w:lang w:eastAsia="zh-CN"/>
        </w:rPr>
        <w:t>18.</w:t>
      </w:r>
      <w:r>
        <w:rPr>
          <w:color w:val="000000"/>
          <w:lang w:eastAsia="zh-CN"/>
        </w:rPr>
        <w:t xml:space="preserve"> </w:t>
      </w:r>
      <w:r>
        <w:rPr>
          <w:color w:val="000000"/>
          <w:lang w:eastAsia="zh-CN"/>
        </w:rPr>
        <w:t>直线</w:t>
      </w:r>
      <w:r>
        <w:rPr>
          <w:color w:val="000000"/>
          <w:lang w:eastAsia="zh-CN"/>
        </w:rPr>
        <w:t>；路径</w:t>
      </w:r>
      <w:r>
        <w:rPr>
          <w:color w:val="000000"/>
          <w:lang w:eastAsia="zh-CN"/>
        </w:rPr>
        <w:t>；方向</w:t>
      </w:r>
      <w:r>
        <w:rPr>
          <w:color w:val="000000"/>
          <w:lang w:eastAsia="zh-CN"/>
        </w:rPr>
        <w:t>；理想</w:t>
      </w:r>
      <w:r>
        <w:rPr>
          <w:rFonts w:hint="eastAsia"/>
          <w:color w:val="000000"/>
          <w:lang w:eastAsia="zh-CN"/>
        </w:rPr>
        <w:t xml:space="preserve">    </w:t>
      </w:r>
      <w:r>
        <w:rPr>
          <w:color w:val="000000"/>
          <w:lang w:eastAsia="zh-CN"/>
        </w:rPr>
        <w:t>19.</w:t>
      </w:r>
      <w:r>
        <w:rPr>
          <w:color w:val="000000"/>
          <w:lang w:eastAsia="zh-CN"/>
        </w:rPr>
        <w:t>折射；反射</w:t>
      </w:r>
      <w:r>
        <w:rPr>
          <w:color w:val="000000"/>
          <w:lang w:eastAsia="zh-CN"/>
        </w:rPr>
        <w:t xml:space="preserve">  </w:t>
      </w:r>
    </w:p>
    <w:p w:rsidR="00377525">
      <w:pPr>
        <w:spacing w:after="0"/>
        <w:rPr>
          <w:lang w:eastAsia="zh-CN"/>
        </w:rPr>
      </w:pPr>
      <w:r>
        <w:rPr>
          <w:color w:val="000000"/>
          <w:lang w:eastAsia="zh-CN"/>
        </w:rPr>
        <w:t>20.</w:t>
      </w:r>
      <w:r>
        <w:rPr>
          <w:color w:val="000000"/>
          <w:lang w:eastAsia="zh-CN"/>
        </w:rPr>
        <w:t xml:space="preserve"> 1</w:t>
      </w:r>
      <w:r>
        <w:rPr>
          <w:color w:val="000000"/>
          <w:lang w:eastAsia="zh-CN"/>
        </w:rPr>
        <w:t>；</w:t>
      </w:r>
      <w:r>
        <w:rPr>
          <w:color w:val="000000"/>
          <w:lang w:eastAsia="zh-CN"/>
        </w:rPr>
        <w:t>1.6</w:t>
      </w:r>
      <w:r>
        <w:rPr>
          <w:color w:val="000000"/>
          <w:lang w:eastAsia="zh-CN"/>
        </w:rPr>
        <w:t>；不变</w:t>
      </w:r>
      <w:r>
        <w:rPr>
          <w:color w:val="000000"/>
          <w:lang w:eastAsia="zh-CN"/>
        </w:rPr>
        <w:t xml:space="preserve">      </w:t>
      </w:r>
      <w:r>
        <w:rPr>
          <w:color w:val="000000"/>
          <w:lang w:eastAsia="zh-CN"/>
        </w:rPr>
        <w:t>21.</w:t>
      </w:r>
      <w:r>
        <w:rPr>
          <w:color w:val="000000"/>
          <w:lang w:eastAsia="zh-CN"/>
        </w:rPr>
        <w:t xml:space="preserve"> 55</w:t>
      </w:r>
      <w:r>
        <w:rPr>
          <w:rFonts w:hint="eastAsia"/>
          <w:color w:val="000000"/>
          <w:lang w:eastAsia="zh-CN"/>
        </w:rPr>
        <w:t xml:space="preserve">    </w:t>
      </w:r>
      <w:r>
        <w:rPr>
          <w:color w:val="000000"/>
          <w:lang w:eastAsia="zh-CN"/>
        </w:rPr>
        <w:t>22.</w:t>
      </w:r>
      <w:r>
        <w:rPr>
          <w:color w:val="000000"/>
          <w:lang w:eastAsia="zh-CN"/>
        </w:rPr>
        <w:t>绿；蓝；白色</w:t>
      </w:r>
      <w:r>
        <w:rPr>
          <w:color w:val="000000"/>
          <w:lang w:eastAsia="zh-CN"/>
        </w:rPr>
        <w:t xml:space="preserve">  </w:t>
      </w:r>
      <w:r>
        <w:rPr>
          <w:color w:val="000000"/>
          <w:lang w:eastAsia="zh-CN"/>
        </w:rPr>
        <w:t>23.</w:t>
      </w:r>
      <w:r>
        <w:rPr>
          <w:color w:val="000000"/>
          <w:lang w:eastAsia="zh-CN"/>
        </w:rPr>
        <w:t xml:space="preserve"> </w:t>
      </w:r>
      <w:r>
        <w:rPr>
          <w:color w:val="000000"/>
          <w:lang w:eastAsia="zh-CN"/>
        </w:rPr>
        <w:t>直线传</w:t>
      </w:r>
      <w:r>
        <w:rPr>
          <w:color w:val="000000"/>
          <w:lang w:eastAsia="zh-CN"/>
        </w:rPr>
        <w:t>播；反射</w:t>
      </w:r>
      <w:r>
        <w:rPr>
          <w:color w:val="000000"/>
          <w:lang w:eastAsia="zh-CN"/>
        </w:rPr>
        <w:t xml:space="preserve">   </w:t>
      </w:r>
      <w:r>
        <w:rPr>
          <w:color w:val="000000"/>
          <w:lang w:eastAsia="zh-CN"/>
        </w:rPr>
        <w:t>24.</w:t>
      </w:r>
      <w:r>
        <w:rPr>
          <w:color w:val="000000"/>
          <w:lang w:eastAsia="zh-CN"/>
        </w:rPr>
        <w:t>OG</w:t>
      </w:r>
      <w:r>
        <w:rPr>
          <w:color w:val="000000"/>
          <w:lang w:eastAsia="zh-CN"/>
        </w:rPr>
        <w:t>；</w:t>
      </w:r>
      <w:r>
        <w:rPr>
          <w:color w:val="000000"/>
          <w:lang w:eastAsia="zh-CN"/>
        </w:rPr>
        <w:t>30°</w:t>
      </w:r>
      <w:r>
        <w:rPr>
          <w:color w:val="000000"/>
          <w:lang w:eastAsia="zh-CN"/>
        </w:rPr>
        <w:t>；右</w:t>
      </w:r>
      <w:r>
        <w:rPr>
          <w:color w:val="000000"/>
          <w:lang w:eastAsia="zh-CN"/>
        </w:rPr>
        <w:t xml:space="preserve">  </w:t>
      </w:r>
    </w:p>
    <w:p w:rsidR="00377525">
      <w:pPr>
        <w:spacing w:after="0"/>
        <w:rPr>
          <w:lang w:eastAsia="zh-CN"/>
        </w:rPr>
      </w:pPr>
      <w:r>
        <w:rPr>
          <w:color w:val="000000"/>
          <w:lang w:eastAsia="zh-CN"/>
        </w:rPr>
        <w:t>25.</w:t>
      </w:r>
      <w:r>
        <w:rPr>
          <w:color w:val="000000"/>
          <w:lang w:eastAsia="zh-CN"/>
        </w:rPr>
        <w:t xml:space="preserve"> </w:t>
      </w:r>
      <w:r>
        <w:rPr>
          <w:color w:val="000000"/>
          <w:lang w:eastAsia="zh-CN"/>
        </w:rPr>
        <w:t>到平面镜距离；大小</w:t>
      </w:r>
      <w:r>
        <w:rPr>
          <w:color w:val="000000"/>
          <w:lang w:eastAsia="zh-CN"/>
        </w:rPr>
        <w:t xml:space="preserve">  </w:t>
      </w:r>
    </w:p>
    <w:p w:rsidR="00377525">
      <w:pPr>
        <w:rPr>
          <w:lang w:eastAsia="zh-CN"/>
        </w:rPr>
      </w:pPr>
      <w:r>
        <w:rPr>
          <w:lang w:eastAsia="zh-CN"/>
        </w:rPr>
        <w:t>四、作图题</w:t>
      </w:r>
      <w:r>
        <w:rPr>
          <w:lang w:eastAsia="zh-CN"/>
        </w:rPr>
        <w:t xml:space="preserve">  </w:t>
      </w:r>
    </w:p>
    <w:p w:rsidR="00377525">
      <w:pPr>
        <w:spacing w:after="0"/>
        <w:rPr>
          <w:lang w:eastAsia="zh-CN"/>
        </w:rPr>
      </w:pPr>
      <w:r>
        <w:rPr>
          <w:color w:val="000000"/>
          <w:lang w:eastAsia="zh-CN"/>
        </w:rPr>
        <w:t>26.</w:t>
      </w:r>
      <w:r>
        <w:rPr>
          <w:color w:val="000000"/>
          <w:lang w:eastAsia="zh-CN"/>
        </w:rPr>
        <w:t>（</w:t>
      </w:r>
      <w:r>
        <w:rPr>
          <w:color w:val="000000"/>
          <w:lang w:eastAsia="zh-CN"/>
        </w:rPr>
        <w:t>1</w:t>
      </w:r>
      <w:r>
        <w:rPr>
          <w:color w:val="000000"/>
          <w:lang w:eastAsia="zh-CN"/>
        </w:rPr>
        <w:t>）</w:t>
      </w:r>
      <w:r>
        <w:rPr>
          <w:color w:val="000000"/>
          <w:lang w:eastAsia="zh-CN"/>
        </w:rPr>
        <w:t>如图所示：</w:t>
      </w:r>
      <w:r>
        <w:rPr>
          <w:rFonts w:hint="eastAsia"/>
          <w:color w:val="000000"/>
          <w:lang w:eastAsia="zh-CN"/>
        </w:rPr>
        <w:t xml:space="preserve">    </w:t>
      </w:r>
      <w:r>
        <w:rPr>
          <w:color w:val="000000"/>
          <w:lang w:eastAsia="zh-CN"/>
        </w:rPr>
        <w:t>（</w:t>
      </w:r>
      <w:r>
        <w:rPr>
          <w:color w:val="000000"/>
          <w:lang w:eastAsia="zh-CN"/>
        </w:rPr>
        <w:t>2</w:t>
      </w:r>
      <w:r>
        <w:rPr>
          <w:color w:val="000000"/>
          <w:lang w:eastAsia="zh-CN"/>
        </w:rPr>
        <w:t>）如图所示：</w:t>
      </w:r>
      <w:r>
        <w:rPr>
          <w:rFonts w:hint="eastAsia"/>
          <w:color w:val="000000"/>
          <w:lang w:eastAsia="zh-CN"/>
        </w:rPr>
        <w:t xml:space="preserve">         </w:t>
      </w:r>
      <w:r>
        <w:rPr>
          <w:color w:val="000000"/>
          <w:lang w:eastAsia="zh-CN"/>
        </w:rPr>
        <w:t>（</w:t>
      </w:r>
      <w:r>
        <w:rPr>
          <w:color w:val="000000"/>
          <w:lang w:eastAsia="zh-CN"/>
        </w:rPr>
        <w:t>3</w:t>
      </w:r>
      <w:r>
        <w:rPr>
          <w:color w:val="000000"/>
          <w:lang w:eastAsia="zh-CN"/>
        </w:rPr>
        <w:t>）如图所示：</w:t>
      </w:r>
      <w:r>
        <w:rPr>
          <w:lang w:eastAsia="zh-CN"/>
        </w:rPr>
        <w:br/>
      </w:r>
      <w:r>
        <w:rPr>
          <w:noProof/>
          <w:lang w:eastAsia="zh-CN"/>
        </w:rPr>
        <w:drawing>
          <wp:inline distT="0" distB="0" distL="0" distR="0">
            <wp:extent cx="760089" cy="1266825"/>
            <wp:effectExtent l="19050" t="0" r="1911" b="0"/>
            <wp:docPr id="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573063" name=""/>
                    <pic:cNvPicPr/>
                  </pic:nvPicPr>
                  <pic:blipFill>
                    <a:blip xmlns:r="http://schemas.openxmlformats.org/officeDocument/2006/relationships" r:embed="rId47" cstate="print"/>
                    <a:stretch>
                      <a:fillRect/>
                    </a:stretch>
                  </pic:blipFill>
                  <pic:spPr>
                    <a:xfrm>
                      <a:off x="0" y="0"/>
                      <a:ext cx="762018" cy="1270040"/>
                    </a:xfrm>
                    <a:prstGeom prst="rect">
                      <a:avLst/>
                    </a:prstGeom>
                  </pic:spPr>
                </pic:pic>
              </a:graphicData>
            </a:graphic>
          </wp:inline>
        </w:drawing>
      </w:r>
      <w:r>
        <w:rPr>
          <w:rFonts w:hint="eastAsia"/>
          <w:noProof/>
          <w:lang w:eastAsia="zh-CN"/>
        </w:rPr>
        <w:t xml:space="preserve">    </w:t>
      </w:r>
      <w:r>
        <w:rPr>
          <w:noProof/>
          <w:lang w:eastAsia="zh-CN"/>
        </w:rPr>
        <w:drawing>
          <wp:inline distT="0" distB="0" distL="0" distR="0">
            <wp:extent cx="1728394" cy="1556512"/>
            <wp:effectExtent l="0" t="0" r="0" b="0"/>
            <wp:docPr id="5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489072" name=""/>
                    <pic:cNvPicPr/>
                  </pic:nvPicPr>
                  <pic:blipFill>
                    <a:blip xmlns:r="http://schemas.openxmlformats.org/officeDocument/2006/relationships" r:embed="rId48" cstate="print"/>
                    <a:stretch>
                      <a:fillRect/>
                    </a:stretch>
                  </pic:blipFill>
                  <pic:spPr>
                    <a:xfrm>
                      <a:off x="0" y="0"/>
                      <a:ext cx="1728394" cy="1556512"/>
                    </a:xfrm>
                    <a:prstGeom prst="rect">
                      <a:avLst/>
                    </a:prstGeom>
                  </pic:spPr>
                </pic:pic>
              </a:graphicData>
            </a:graphic>
          </wp:inline>
        </w:drawing>
      </w:r>
      <w:r>
        <w:rPr>
          <w:rFonts w:hint="eastAsia"/>
          <w:noProof/>
          <w:lang w:eastAsia="zh-CN"/>
        </w:rPr>
        <w:t xml:space="preserve">    </w:t>
      </w:r>
      <w:r>
        <w:rPr>
          <w:noProof/>
          <w:lang w:eastAsia="zh-CN"/>
        </w:rPr>
        <w:drawing>
          <wp:inline distT="0" distB="0" distL="0" distR="0">
            <wp:extent cx="1384630" cy="907174"/>
            <wp:effectExtent l="0" t="0" r="0" b="0"/>
            <wp:docPr id="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83499" name=""/>
                    <pic:cNvPicPr/>
                  </pic:nvPicPr>
                  <pic:blipFill>
                    <a:blip xmlns:r="http://schemas.openxmlformats.org/officeDocument/2006/relationships" r:embed="rId49" cstate="print"/>
                    <a:stretch>
                      <a:fillRect/>
                    </a:stretch>
                  </pic:blipFill>
                  <pic:spPr>
                    <a:xfrm>
                      <a:off x="0" y="0"/>
                      <a:ext cx="1384630" cy="907174"/>
                    </a:xfrm>
                    <a:prstGeom prst="rect">
                      <a:avLst/>
                    </a:prstGeom>
                  </pic:spPr>
                </pic:pic>
              </a:graphicData>
            </a:graphic>
          </wp:inline>
        </w:drawing>
      </w:r>
    </w:p>
    <w:p w:rsidR="00530FB4">
      <w:pPr>
        <w:spacing w:after="0"/>
        <w:rPr>
          <w:rFonts w:hint="eastAsia"/>
          <w:noProof/>
          <w:lang w:eastAsia="zh-CN"/>
        </w:rPr>
      </w:pPr>
      <w:r>
        <w:rPr>
          <w:color w:val="000000"/>
          <w:lang w:eastAsia="zh-CN"/>
        </w:rPr>
        <w:t>27.</w:t>
      </w:r>
      <w:r>
        <w:rPr>
          <w:color w:val="000000"/>
          <w:lang w:eastAsia="zh-CN"/>
        </w:rPr>
        <w:t>如图所示：</w:t>
      </w:r>
      <w:r>
        <w:rPr>
          <w:rFonts w:hint="eastAsia"/>
          <w:color w:val="000000"/>
          <w:lang w:eastAsia="zh-CN"/>
        </w:rPr>
        <w:t xml:space="preserve">                              </w:t>
      </w:r>
      <w:r>
        <w:rPr>
          <w:color w:val="000000"/>
          <w:lang w:eastAsia="zh-CN"/>
        </w:rPr>
        <w:t>28.</w:t>
      </w:r>
      <w:r>
        <w:rPr>
          <w:color w:val="000000"/>
          <w:lang w:eastAsia="zh-CN"/>
        </w:rPr>
        <w:t>如图所示：</w:t>
      </w:r>
    </w:p>
    <w:p w:rsidR="00377525">
      <w:pPr>
        <w:spacing w:after="0"/>
        <w:rPr>
          <w:lang w:eastAsia="zh-CN"/>
        </w:rPr>
      </w:pPr>
      <w:r>
        <w:rPr>
          <w:noProof/>
          <w:lang w:eastAsia="zh-CN"/>
        </w:rPr>
        <w:drawing>
          <wp:inline distT="0" distB="0" distL="0" distR="0">
            <wp:extent cx="1438275" cy="964495"/>
            <wp:effectExtent l="19050" t="0" r="0" b="0"/>
            <wp:docPr id="5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174198" name=""/>
                    <pic:cNvPicPr/>
                  </pic:nvPicPr>
                  <pic:blipFill>
                    <a:blip xmlns:r="http://schemas.openxmlformats.org/officeDocument/2006/relationships" r:embed="rId50" cstate="print"/>
                    <a:stretch>
                      <a:fillRect/>
                    </a:stretch>
                  </pic:blipFill>
                  <pic:spPr>
                    <a:xfrm>
                      <a:off x="0" y="0"/>
                      <a:ext cx="1441925" cy="966943"/>
                    </a:xfrm>
                    <a:prstGeom prst="rect">
                      <a:avLst/>
                    </a:prstGeom>
                  </pic:spPr>
                </pic:pic>
              </a:graphicData>
            </a:graphic>
          </wp:inline>
        </w:drawing>
      </w:r>
      <w:r>
        <w:rPr>
          <w:rFonts w:hint="eastAsia"/>
          <w:noProof/>
          <w:lang w:eastAsia="zh-CN"/>
        </w:rPr>
        <w:t xml:space="preserve">                </w:t>
      </w:r>
      <w:r>
        <w:rPr>
          <w:noProof/>
          <w:lang w:eastAsia="zh-CN"/>
        </w:rPr>
        <w:drawing>
          <wp:inline distT="0" distB="0" distL="0" distR="0">
            <wp:extent cx="1447800" cy="1087728"/>
            <wp:effectExtent l="19050" t="0" r="0" b="0"/>
            <wp:docPr id="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198781" name=""/>
                    <pic:cNvPicPr/>
                  </pic:nvPicPr>
                  <pic:blipFill>
                    <a:blip xmlns:r="http://schemas.openxmlformats.org/officeDocument/2006/relationships" r:embed="rId51" cstate="print"/>
                    <a:stretch>
                      <a:fillRect/>
                    </a:stretch>
                  </pic:blipFill>
                  <pic:spPr>
                    <a:xfrm>
                      <a:off x="0" y="0"/>
                      <a:ext cx="1451474" cy="1090488"/>
                    </a:xfrm>
                    <a:prstGeom prst="rect">
                      <a:avLst/>
                    </a:prstGeom>
                  </pic:spPr>
                </pic:pic>
              </a:graphicData>
            </a:graphic>
          </wp:inline>
        </w:drawing>
      </w:r>
    </w:p>
    <w:sectPr w:rsidSect="00377525">
      <w:headerReference w:type="even" r:id="rId52"/>
      <w:footerReference w:type="default" r:id="rId53"/>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525">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525">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377525">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377525" w:rsidP="00064C97">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377525">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FF72745"/>
    <w:multiLevelType w:val="hybridMultilevel"/>
    <w:tmpl w:val="F202EDA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54F2B74"/>
    <w:multiLevelType w:val="hybridMultilevel"/>
    <w:tmpl w:val="7AC2ECC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35A1A"/>
    <w:rsid w:val="00064C97"/>
    <w:rsid w:val="00081CD1"/>
    <w:rsid w:val="00105B32"/>
    <w:rsid w:val="0016193D"/>
    <w:rsid w:val="0019595E"/>
    <w:rsid w:val="00243F78"/>
    <w:rsid w:val="00244DEA"/>
    <w:rsid w:val="002A22FB"/>
    <w:rsid w:val="002B1B52"/>
    <w:rsid w:val="002B79A1"/>
    <w:rsid w:val="002C5454"/>
    <w:rsid w:val="002F406B"/>
    <w:rsid w:val="00377525"/>
    <w:rsid w:val="003C7056"/>
    <w:rsid w:val="004621D6"/>
    <w:rsid w:val="004A7EC2"/>
    <w:rsid w:val="004B0B79"/>
    <w:rsid w:val="0052166A"/>
    <w:rsid w:val="00530FB4"/>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525"/>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377525"/>
    <w:rPr>
      <w:sz w:val="18"/>
      <w:szCs w:val="18"/>
    </w:rPr>
  </w:style>
  <w:style w:type="paragraph" w:styleId="Footer">
    <w:name w:val="footer"/>
    <w:basedOn w:val="Normal"/>
    <w:link w:val="Char0"/>
    <w:uiPriority w:val="99"/>
    <w:unhideWhenUsed/>
    <w:qFormat/>
    <w:rsid w:val="00377525"/>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377525"/>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377525"/>
    <w:rPr>
      <w:sz w:val="18"/>
      <w:szCs w:val="18"/>
    </w:rPr>
  </w:style>
  <w:style w:type="character" w:customStyle="1" w:styleId="Char0">
    <w:name w:val="页脚 Char"/>
    <w:link w:val="Footer"/>
    <w:uiPriority w:val="99"/>
    <w:qFormat/>
    <w:rsid w:val="00377525"/>
    <w:rPr>
      <w:sz w:val="18"/>
      <w:szCs w:val="18"/>
    </w:rPr>
  </w:style>
  <w:style w:type="character" w:customStyle="1" w:styleId="Char1">
    <w:name w:val="批注框文本 Char"/>
    <w:link w:val="BalloonText"/>
    <w:uiPriority w:val="99"/>
    <w:semiHidden/>
    <w:qFormat/>
    <w:rsid w:val="00377525"/>
    <w:rPr>
      <w:sz w:val="18"/>
      <w:szCs w:val="18"/>
    </w:rPr>
  </w:style>
  <w:style w:type="paragraph" w:customStyle="1" w:styleId="1">
    <w:name w:val="正文1"/>
    <w:qFormat/>
    <w:rsid w:val="00377525"/>
    <w:pPr>
      <w:jc w:val="both"/>
    </w:pPr>
    <w:rPr>
      <w:kern w:val="2"/>
      <w:sz w:val="21"/>
      <w:szCs w:val="21"/>
    </w:rPr>
  </w:style>
  <w:style w:type="character" w:customStyle="1" w:styleId="15">
    <w:name w:val="15"/>
    <w:qFormat/>
    <w:rsid w:val="00377525"/>
    <w:rPr>
      <w:rFonts w:ascii="Times New Roman" w:hAnsi="Times New Roman" w:cs="Times New Roman" w:hint="default"/>
      <w:color w:val="0000FF"/>
      <w:u w:val="single"/>
    </w:rPr>
  </w:style>
  <w:style w:type="paragraph" w:customStyle="1" w:styleId="2">
    <w:name w:val="正文2"/>
    <w:qFormat/>
    <w:rsid w:val="00377525"/>
    <w:pPr>
      <w:jc w:val="both"/>
    </w:pPr>
    <w:rPr>
      <w:kern w:val="2"/>
      <w:sz w:val="21"/>
      <w:szCs w:val="21"/>
    </w:rPr>
  </w:style>
  <w:style w:type="character" w:customStyle="1" w:styleId="DefaultParagraphFontPHPDOCX">
    <w:name w:val="Default Paragraph Font PHPDOCX"/>
    <w:uiPriority w:val="1"/>
    <w:semiHidden/>
    <w:unhideWhenUsed/>
    <w:rsid w:val="00377525"/>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377525"/>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pn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jpeg" /><Relationship Id="rId27" Type="http://schemas.openxmlformats.org/officeDocument/2006/relationships/image" Target="media/image22.jpeg" /><Relationship Id="rId28" Type="http://schemas.openxmlformats.org/officeDocument/2006/relationships/image" Target="media/image23.jpeg" /><Relationship Id="rId29" Type="http://schemas.openxmlformats.org/officeDocument/2006/relationships/image" Target="media/image24.jpeg" /><Relationship Id="rId3" Type="http://schemas.openxmlformats.org/officeDocument/2006/relationships/fontTable" Target="fontTable.xml" /><Relationship Id="rId30" Type="http://schemas.openxmlformats.org/officeDocument/2006/relationships/image" Target="media/image25.jpeg" /><Relationship Id="rId31" Type="http://schemas.openxmlformats.org/officeDocument/2006/relationships/image" Target="media/image26.jpe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jpeg" /><Relationship Id="rId37" Type="http://schemas.openxmlformats.org/officeDocument/2006/relationships/image" Target="media/image32.png" /><Relationship Id="rId38" Type="http://schemas.openxmlformats.org/officeDocument/2006/relationships/image" Target="media/image33.jpe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image" Target="media/image41.png" /><Relationship Id="rId47" Type="http://schemas.openxmlformats.org/officeDocument/2006/relationships/image" Target="media/image42.png" /><Relationship Id="rId48" Type="http://schemas.openxmlformats.org/officeDocument/2006/relationships/image" Target="media/image43.png" /><Relationship Id="rId49" Type="http://schemas.openxmlformats.org/officeDocument/2006/relationships/image" Target="media/image44.png" /><Relationship Id="rId5" Type="http://schemas.openxmlformats.org/officeDocument/2006/relationships/customXml" Target="../customXml/item2.xml" /><Relationship Id="rId50" Type="http://schemas.openxmlformats.org/officeDocument/2006/relationships/image" Target="media/image45.jpeg" /><Relationship Id="rId51" Type="http://schemas.openxmlformats.org/officeDocument/2006/relationships/image" Target="media/image46.png" /><Relationship Id="rId52" Type="http://schemas.openxmlformats.org/officeDocument/2006/relationships/header" Target="header1.xml" /><Relationship Id="rId53" Type="http://schemas.openxmlformats.org/officeDocument/2006/relationships/footer" Target="footer1.xml" /><Relationship Id="rId54" Type="http://schemas.openxmlformats.org/officeDocument/2006/relationships/theme" Target="theme/theme1.xml" /><Relationship Id="rId55" Type="http://schemas.openxmlformats.org/officeDocument/2006/relationships/numbering" Target="numbering.xml" /><Relationship Id="rId56"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pn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53894F-1ADB-4119-BC43-8CF0E7A4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875</Words>
  <Characters>4993</Characters>
  <Application>Microsoft Office Word</Application>
  <DocSecurity>0</DocSecurity>
  <Lines>41</Lines>
  <Paragraphs>11</Paragraphs>
  <ScaleCrop>false</ScaleCrop>
  <Company/>
  <LinksUpToDate>false</LinksUpToDate>
  <CharactersWithSpaces>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2</cp:revision>
  <dcterms:created xsi:type="dcterms:W3CDTF">2019-11-22T00:30:00Z</dcterms:created>
  <dcterms:modified xsi:type="dcterms:W3CDTF">2019-11-22T00:30:00Z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