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3713F" w:rsidRPr="00B3713F" w:rsidP="00B3713F">
      <w:pPr>
        <w:ind w:firstLine="560" w:firstLineChars="200"/>
        <w:rPr>
          <w:sz w:val="28"/>
          <w:szCs w:val="28"/>
          <w:lang w:eastAsia="zh-CN"/>
        </w:rPr>
      </w:pPr>
      <w:r w:rsidRPr="00B3713F"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10985500</wp:posOffset>
            </wp:positionV>
            <wp:extent cx="317500" cy="330200"/>
            <wp:wrapNone/>
            <wp:docPr id="1000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0962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713F">
        <w:rPr>
          <w:rFonts w:hint="eastAsia"/>
          <w:b/>
          <w:bCs/>
          <w:sz w:val="28"/>
          <w:szCs w:val="28"/>
          <w:lang w:eastAsia="zh-CN"/>
        </w:rPr>
        <w:t>2019</w:t>
      </w:r>
      <w:r w:rsidRPr="00B3713F">
        <w:rPr>
          <w:rFonts w:hint="eastAsia"/>
          <w:b/>
          <w:bCs/>
          <w:sz w:val="28"/>
          <w:szCs w:val="28"/>
          <w:lang w:eastAsia="zh-CN"/>
        </w:rPr>
        <w:t>—</w:t>
      </w:r>
      <w:r w:rsidRPr="00B3713F">
        <w:rPr>
          <w:rFonts w:hint="eastAsia"/>
          <w:b/>
          <w:bCs/>
          <w:sz w:val="28"/>
          <w:szCs w:val="28"/>
          <w:lang w:eastAsia="zh-CN"/>
        </w:rPr>
        <w:t>2020</w:t>
      </w:r>
      <w:r w:rsidRPr="00B3713F">
        <w:rPr>
          <w:rFonts w:hint="eastAsia"/>
          <w:b/>
          <w:bCs/>
          <w:sz w:val="28"/>
          <w:szCs w:val="28"/>
          <w:lang w:eastAsia="zh-CN"/>
        </w:rPr>
        <w:t>年度湖南省益阳市桃江县八年级物理上册第五章测试题</w:t>
      </w:r>
    </w:p>
    <w:p w:rsidR="00B3713F" w:rsidRPr="00E12679" w:rsidP="00B3713F">
      <w:pPr>
        <w:ind w:firstLine="2880" w:firstLineChars="1200"/>
        <w:rPr>
          <w:rFonts w:hint="eastAsia"/>
          <w:bCs/>
          <w:sz w:val="24"/>
          <w:szCs w:val="24"/>
          <w:lang w:eastAsia="zh-CN"/>
        </w:rPr>
      </w:pPr>
      <w:r w:rsidRPr="00E12679">
        <w:rPr>
          <w:rFonts w:hint="eastAsia"/>
          <w:bCs/>
          <w:sz w:val="24"/>
          <w:szCs w:val="24"/>
          <w:lang w:eastAsia="zh-CN"/>
        </w:rPr>
        <w:t>时量：</w:t>
      </w:r>
      <w:r w:rsidRPr="00E12679">
        <w:rPr>
          <w:rFonts w:hint="eastAsia"/>
          <w:bCs/>
          <w:sz w:val="24"/>
          <w:szCs w:val="24"/>
          <w:lang w:eastAsia="zh-CN"/>
        </w:rPr>
        <w:t>60</w:t>
      </w:r>
      <w:r w:rsidRPr="00E12679">
        <w:rPr>
          <w:rFonts w:hint="eastAsia"/>
          <w:bCs/>
          <w:sz w:val="24"/>
          <w:szCs w:val="24"/>
          <w:lang w:eastAsia="zh-CN"/>
        </w:rPr>
        <w:t>分钟，满分：</w:t>
      </w:r>
      <w:r w:rsidRPr="00E12679">
        <w:rPr>
          <w:rFonts w:hint="eastAsia"/>
          <w:bCs/>
          <w:sz w:val="24"/>
          <w:szCs w:val="24"/>
          <w:lang w:eastAsia="zh-CN"/>
        </w:rPr>
        <w:t>80</w:t>
      </w:r>
      <w:r w:rsidRPr="00E12679">
        <w:rPr>
          <w:rFonts w:hint="eastAsia"/>
          <w:bCs/>
          <w:sz w:val="24"/>
          <w:szCs w:val="24"/>
          <w:lang w:eastAsia="zh-CN"/>
        </w:rPr>
        <w:t>分</w:t>
      </w:r>
    </w:p>
    <w:p w:rsidR="00960B5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 w:rsidR="00B3713F">
        <w:rPr>
          <w:b/>
          <w:bCs/>
          <w:sz w:val="24"/>
          <w:szCs w:val="24"/>
          <w:lang w:eastAsia="zh-CN"/>
        </w:rPr>
        <w:t>（每个</w:t>
      </w:r>
      <w:r w:rsidR="00B3713F">
        <w:rPr>
          <w:b/>
          <w:bCs/>
          <w:sz w:val="24"/>
          <w:szCs w:val="24"/>
          <w:lang w:eastAsia="zh-CN"/>
        </w:rPr>
        <w:t>2</w:t>
      </w:r>
      <w:r w:rsidR="00B3713F">
        <w:rPr>
          <w:b/>
          <w:bCs/>
          <w:sz w:val="24"/>
          <w:szCs w:val="24"/>
          <w:lang w:eastAsia="zh-CN"/>
        </w:rPr>
        <w:t>分；共</w:t>
      </w:r>
      <w:r w:rsidR="00B3713F">
        <w:rPr>
          <w:rFonts w:hint="eastAsia"/>
          <w:b/>
          <w:bCs/>
          <w:sz w:val="24"/>
          <w:szCs w:val="24"/>
          <w:lang w:eastAsia="zh-CN"/>
        </w:rPr>
        <w:t>32</w:t>
      </w:r>
      <w:r w:rsidR="00B3713F">
        <w:rPr>
          <w:b/>
          <w:bCs/>
          <w:sz w:val="24"/>
          <w:szCs w:val="24"/>
          <w:lang w:eastAsia="zh-CN"/>
        </w:rPr>
        <w:t>分）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如图所示的现象中，属于光的折射现象的是（</w:t>
      </w:r>
      <w:r>
        <w:rPr>
          <w:color w:val="000000"/>
          <w:lang w:eastAsia="zh-CN"/>
        </w:rPr>
        <w:t> </w:t>
      </w:r>
      <w:r w:rsidR="00B3713F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</w:t>
      </w:r>
    </w:p>
    <w:p w:rsidR="00960B5A" w:rsidRPr="00B3713F" w:rsidP="00B3713F">
      <w:pPr>
        <w:spacing w:after="0"/>
        <w:ind w:left="150"/>
        <w:rPr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336878" cy="127003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85392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13F">
        <w:rPr>
          <w:color w:val="000000"/>
          <w:lang w:eastAsia="zh-CN"/>
        </w:rPr>
        <w:t> </w:t>
      </w:r>
      <w:r>
        <w:rPr>
          <w:color w:val="000000"/>
          <w:lang w:eastAsia="zh-CN"/>
        </w:rPr>
        <w:t> </w:t>
      </w:r>
      <w:r w:rsidR="00B3713F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317777" cy="1317777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69386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13F">
        <w:rPr>
          <w:rFonts w:hint="eastAsia"/>
          <w:color w:val="000000"/>
          <w:lang w:eastAsia="zh-CN"/>
        </w:rPr>
        <w:t xml:space="preserve">  </w:t>
      </w:r>
      <w:r w:rsidR="00B3713F"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365529" cy="1298677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83552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529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 w:rsidR="00B3713F">
        <w:rPr>
          <w:rFonts w:hint="eastAsia"/>
          <w:noProof/>
          <w:lang w:eastAsia="zh-CN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327328" cy="1327328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642480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13F" w:rsidRPr="00B3713F" w:rsidP="00B3713F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 A. </w:t>
      </w:r>
      <w:r>
        <w:rPr>
          <w:color w:val="000000"/>
          <w:lang w:eastAsia="zh-CN"/>
        </w:rPr>
        <w:t>景物在水中形成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倒影</w:t>
      </w:r>
      <w:r>
        <w:rPr>
          <w:color w:val="000000"/>
          <w:lang w:eastAsia="zh-CN"/>
        </w:rPr>
        <w:t>”     B. </w:t>
      </w:r>
      <w:r>
        <w:rPr>
          <w:color w:val="000000"/>
          <w:lang w:eastAsia="zh-CN"/>
        </w:rPr>
        <w:t>人在镜中成像</w:t>
      </w:r>
      <w:r>
        <w:rPr>
          <w:rFonts w:hint="eastAsia"/>
          <w:noProof/>
          <w:lang w:eastAsia="zh-CN"/>
        </w:rPr>
        <w:t xml:space="preserve"> </w:t>
      </w:r>
      <w:r>
        <w:rPr>
          <w:color w:val="000000"/>
          <w:lang w:eastAsia="zh-CN"/>
        </w:rPr>
        <w:t> C. </w:t>
      </w:r>
      <w:r>
        <w:rPr>
          <w:color w:val="000000"/>
          <w:lang w:eastAsia="zh-CN"/>
        </w:rPr>
        <w:t>钢勺好像在水面处折断了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  </w:t>
      </w:r>
      <w:r w:rsidR="003F19BD">
        <w:rPr>
          <w:noProof/>
          <w:lang w:eastAsia="zh-CN"/>
        </w:rPr>
        <w:drawing>
          <wp:inline distT="0" distB="0" distL="0" distR="0">
            <wp:extent cx="9525" cy="38100"/>
            <wp:effectExtent l="19050" t="0" r="9525" b="0"/>
            <wp:docPr id="6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39917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阳光在树荫下形成光斑</w:t>
      </w:r>
    </w:p>
    <w:p w:rsidR="00960B5A" w:rsidP="00B3713F">
      <w:pPr>
        <w:spacing w:after="0"/>
        <w:ind w:firstLine="210" w:firstLineChars="10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下列判断错误的是（</w:t>
      </w:r>
      <w:r>
        <w:rPr>
          <w:color w:val="000000"/>
          <w:lang w:eastAsia="zh-CN"/>
        </w:rPr>
        <w:t> </w:t>
      </w:r>
      <w:r w:rsidR="00B3713F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医生用小镜子检査牙齿利用了平面镜成像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5280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近视眼应配戴合适的凸透镜来矫正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池水看起来比实际的浅是由光的折射产生的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5425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手机拍照时成的是物体缩小的实像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下列现象中不能说明光沿直线传播的是（</w:t>
      </w:r>
      <w:r>
        <w:rPr>
          <w:color w:val="000000"/>
          <w:lang w:eastAsia="zh-CN"/>
        </w:rPr>
        <w:t xml:space="preserve">   </w:t>
      </w:r>
      <w:r w:rsidR="00B3713F">
        <w:rPr>
          <w:rFonts w:hint="eastAsia"/>
          <w:color w:val="000000"/>
          <w:lang w:eastAsia="zh-CN"/>
        </w:rPr>
        <w:t xml:space="preserve"> 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晚上用手电筒照黑暗的天空的光芒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464229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太阳躲在云层后面从云层缝隙中射出的光束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早晨太阳还在地平线下时我们就可以看到它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78135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多媒体教室中投影仪投射出来的光</w:t>
      </w:r>
    </w:p>
    <w:p w:rsidR="00B3713F" w:rsidRPr="00B3713F" w:rsidP="00B3713F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272415</wp:posOffset>
            </wp:positionV>
            <wp:extent cx="1552575" cy="1038225"/>
            <wp:effectExtent l="19050" t="0" r="9525" b="0"/>
            <wp:wrapSquare wrapText="bothSides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34892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9BD">
        <w:rPr>
          <w:color w:val="000000"/>
          <w:lang w:eastAsia="zh-CN"/>
        </w:rPr>
        <w:t>4.</w:t>
      </w:r>
      <w:r w:rsidR="003F19BD">
        <w:rPr>
          <w:color w:val="000000"/>
          <w:lang w:eastAsia="zh-CN"/>
        </w:rPr>
        <w:t>有</w:t>
      </w:r>
      <w:r w:rsidR="003F19BD">
        <w:rPr>
          <w:color w:val="000000"/>
          <w:lang w:eastAsia="zh-CN"/>
        </w:rPr>
        <w:t>一圆柱形敞口容器，从其左侧某一高度斜射一束激光，在容器底部产生一个光斑</w:t>
      </w:r>
      <w:r w:rsidR="003F19BD">
        <w:rPr>
          <w:color w:val="000000"/>
          <w:lang w:eastAsia="zh-CN"/>
        </w:rPr>
        <w:t>O</w:t>
      </w:r>
      <w:r w:rsidR="003F19BD">
        <w:rPr>
          <w:color w:val="000000"/>
          <w:lang w:eastAsia="zh-CN"/>
        </w:rPr>
        <w:t>，如图所示，下列操作使光斑向左移动的是</w:t>
      </w:r>
      <w:r>
        <w:rPr>
          <w:color w:val="000000"/>
          <w:lang w:eastAsia="zh-CN"/>
        </w:rPr>
        <w:t>（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B3713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保持激光射入角度不变使水而下降</w:t>
      </w:r>
      <w:r>
        <w:rPr>
          <w:color w:val="000000"/>
          <w:lang w:eastAsia="zh-CN"/>
        </w:rPr>
        <w:t> 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保持激光射入角度不变使水面上升</w:t>
      </w:r>
    </w:p>
    <w:p w:rsidR="00B3713F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保持水面高度不变使激光笔向右平移</w:t>
      </w:r>
      <w:r>
        <w:rPr>
          <w:color w:val="000000"/>
          <w:lang w:eastAsia="zh-CN"/>
        </w:rPr>
        <w:t>                  </w:t>
      </w:r>
    </w:p>
    <w:p w:rsidR="00960B5A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93329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保持水面高度和入射点不变使激光入射角增大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如图所示的四种现象，属于光的折射的是（</w:t>
      </w:r>
      <w:r>
        <w:rPr>
          <w:color w:val="000000"/>
          <w:lang w:eastAsia="zh-CN"/>
        </w:rPr>
        <w:t> </w:t>
      </w:r>
      <w:r w:rsidR="00B3713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B3713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031304" cy="79258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90652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                                  </w:t>
      </w:r>
      <w:r>
        <w:rPr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126795" cy="80213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922349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  A. </w:t>
      </w:r>
      <w:r>
        <w:rPr>
          <w:color w:val="000000"/>
          <w:lang w:eastAsia="zh-CN"/>
        </w:rPr>
        <w:t>苹果在桌子上形成的影子</w:t>
      </w:r>
      <w:r>
        <w:rPr>
          <w:color w:val="000000"/>
          <w:lang w:eastAsia="zh-CN"/>
        </w:rPr>
        <w:t>   </w:t>
      </w:r>
      <w:r>
        <w:rPr>
          <w:rFonts w:hint="eastAsia"/>
          <w:color w:val="000000"/>
          <w:lang w:eastAsia="zh-CN"/>
        </w:rPr>
        <w:t xml:space="preserve">                         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25" cy="38100"/>
            <wp:effectExtent l="19050" t="0" r="9525" b="0"/>
            <wp:docPr id="6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06424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拱桥在水面形成倒影</w:t>
      </w:r>
    </w:p>
    <w:p w:rsidR="00960B5A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888073" cy="86897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475556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</w:t>
      </w:r>
      <w:r w:rsidR="00B3713F">
        <w:rPr>
          <w:rFonts w:hint="eastAsia"/>
          <w:color w:val="000000"/>
          <w:lang w:eastAsia="zh-CN"/>
        </w:rPr>
        <w:t xml:space="preserve">                                        </w:t>
      </w:r>
      <w:r>
        <w:rPr>
          <w:noProof/>
          <w:lang w:eastAsia="zh-CN"/>
        </w:rPr>
        <w:drawing>
          <wp:inline distT="0" distB="0" distL="0" distR="0">
            <wp:extent cx="1069505" cy="79258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798464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13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     C. </w:t>
      </w:r>
      <w:r>
        <w:rPr>
          <w:color w:val="000000"/>
          <w:lang w:eastAsia="zh-CN"/>
        </w:rPr>
        <w:t>玻璃砖后的铅笔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错位</w:t>
      </w:r>
      <w:r>
        <w:rPr>
          <w:color w:val="000000"/>
          <w:lang w:eastAsia="zh-CN"/>
        </w:rPr>
        <w:t>”     </w:t>
      </w:r>
      <w:r>
        <w:rPr>
          <w:rFonts w:hint="eastAsia"/>
          <w:color w:val="000000"/>
          <w:lang w:eastAsia="zh-CN"/>
        </w:rPr>
        <w:t xml:space="preserve">                            </w:t>
      </w:r>
      <w:r>
        <w:rPr>
          <w:color w:val="000000"/>
          <w:lang w:eastAsia="zh-CN"/>
        </w:rPr>
        <w:t> D. </w:t>
      </w:r>
      <w:r>
        <w:rPr>
          <w:color w:val="000000"/>
          <w:lang w:eastAsia="zh-CN"/>
        </w:rPr>
        <w:t>民间艺术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皮影戏</w:t>
      </w:r>
      <w:r>
        <w:rPr>
          <w:color w:val="000000"/>
          <w:lang w:eastAsia="zh-CN"/>
        </w:rPr>
        <w:t>”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下列诗词中能反映光的色散现象的是（</w:t>
      </w:r>
      <w:r>
        <w:rPr>
          <w:color w:val="000000"/>
          <w:lang w:eastAsia="zh-CN"/>
        </w:rPr>
        <w:t xml:space="preserve">   </w:t>
      </w:r>
      <w:r w:rsidR="00B3713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池水映明月</w:t>
      </w:r>
      <w:r>
        <w:rPr>
          <w:color w:val="000000"/>
          <w:lang w:eastAsia="zh-CN"/>
        </w:rPr>
        <w:t>                       B. </w:t>
      </w:r>
      <w:r>
        <w:rPr>
          <w:color w:val="000000"/>
          <w:lang w:eastAsia="zh-CN"/>
        </w:rPr>
        <w:t>彩虹舞山涧</w:t>
      </w:r>
      <w:r>
        <w:rPr>
          <w:color w:val="000000"/>
          <w:lang w:eastAsia="zh-CN"/>
        </w:rPr>
        <w:t>                       C. </w:t>
      </w:r>
      <w:r>
        <w:rPr>
          <w:color w:val="000000"/>
          <w:lang w:eastAsia="zh-CN"/>
        </w:rPr>
        <w:t>潭清疑水浅</w:t>
      </w:r>
      <w:r>
        <w:rPr>
          <w:color w:val="000000"/>
          <w:lang w:eastAsia="zh-CN"/>
        </w:rPr>
        <w:t>                       D. </w:t>
      </w:r>
      <w:r>
        <w:rPr>
          <w:color w:val="000000"/>
          <w:lang w:eastAsia="zh-CN"/>
        </w:rPr>
        <w:t>起舞弄清影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如图所示的四种现象中，由于光的折射形成的是（</w:t>
      </w:r>
      <w:r>
        <w:rPr>
          <w:color w:val="000000"/>
          <w:lang w:eastAsia="zh-CN"/>
        </w:rPr>
        <w:t xml:space="preserve">  </w:t>
      </w:r>
      <w:r w:rsidR="00B3713F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 w:rsidP="00B3713F">
      <w:pPr>
        <w:spacing w:after="0"/>
        <w:ind w:left="210" w:hanging="210" w:hangingChars="10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</w:t>
      </w:r>
      <w:r>
        <w:rPr>
          <w:noProof/>
          <w:lang w:eastAsia="zh-CN"/>
        </w:rPr>
        <w:drawing>
          <wp:inline distT="0" distB="0" distL="0" distR="0">
            <wp:extent cx="1012203" cy="716191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499420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</w:t>
      </w:r>
      <w:r>
        <w:rPr>
          <w:noProof/>
          <w:lang w:eastAsia="zh-CN"/>
        </w:rPr>
        <w:drawing>
          <wp:inline distT="0" distB="0" distL="0" distR="0">
            <wp:extent cx="983564" cy="725729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412255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713F"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C.</w:t>
      </w:r>
      <w:r>
        <w:rPr>
          <w:noProof/>
          <w:lang w:eastAsia="zh-CN"/>
        </w:rPr>
        <w:drawing>
          <wp:inline distT="0" distB="0" distL="0" distR="0">
            <wp:extent cx="859422" cy="716191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80690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 </w:t>
      </w:r>
      <w:r w:rsidRPr="00B3713F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</w:t>
      </w:r>
      <w:r>
        <w:rPr>
          <w:noProof/>
          <w:lang w:eastAsia="zh-CN"/>
        </w:rPr>
        <w:drawing>
          <wp:inline distT="0" distB="0" distL="0" distR="0">
            <wp:extent cx="1155446" cy="706641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45847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B5A" w:rsidP="00B3713F">
      <w:pPr>
        <w:spacing w:after="0"/>
        <w:ind w:left="210" w:hanging="210" w:hangingChars="100"/>
        <w:rPr>
          <w:lang w:eastAsia="zh-CN"/>
        </w:rPr>
      </w:pPr>
      <w:r>
        <w:rPr>
          <w:color w:val="000000"/>
          <w:lang w:eastAsia="zh-CN"/>
        </w:rPr>
        <w:t>树叶在地面上的影子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景物在水中的倒影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人的腿在水中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了</w:t>
      </w:r>
      <w:r>
        <w:rPr>
          <w:rFonts w:hint="eastAsia"/>
          <w:color w:val="000000"/>
          <w:lang w:eastAsia="zh-CN"/>
        </w:rPr>
        <w:t xml:space="preserve">    </w:t>
      </w:r>
      <w:r w:rsidR="003F19BD">
        <w:rPr>
          <w:color w:val="000000"/>
          <w:lang w:eastAsia="zh-CN"/>
        </w:rPr>
        <w:t>皮影在幕布上的影子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 w:rsidR="00B3713F">
        <w:rPr>
          <w:color w:val="000000"/>
          <w:lang w:eastAsia="zh-CN"/>
        </w:rPr>
        <w:t>下列说法正确的是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 </w:t>
      </w:r>
      <w:r w:rsidR="00B3713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红外线是红色的，紫外线是紫色的</w:t>
      </w:r>
      <w:r>
        <w:rPr>
          <w:color w:val="000000"/>
          <w:lang w:eastAsia="zh-CN"/>
        </w:rPr>
        <w:t>                  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022764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不可见光是一种假想的光，实际并不存在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所有的光人眼都能看到</w:t>
      </w:r>
      <w:r>
        <w:rPr>
          <w:color w:val="000000"/>
          <w:lang w:eastAsia="zh-CN"/>
        </w:rPr>
        <w:t>                                       </w:t>
      </w:r>
      <w:r w:rsidR="00B3713F">
        <w:rPr>
          <w:rFonts w:hint="eastAsia"/>
          <w:noProof/>
          <w:lang w:eastAsia="zh-CN"/>
        </w:rPr>
        <w:t xml:space="preserve">   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68005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不可见光也能传递能量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下列有关光现象的说法中，正确的是（</w:t>
      </w:r>
      <w:r w:rsidR="00B3713F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白光是由七色光组成的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35420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用于矫正远视眼的眼镜片是凹透镜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光穿过大气层时沿直线传播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86359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713F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光在真空中的传播速度是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km/s</w:t>
      </w:r>
    </w:p>
    <w:p w:rsidR="00960B5A" w:rsidRPr="00B3713F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下列透镜中，属于凹透镜的是（　　</w:t>
      </w:r>
      <w:r w:rsidR="00B3713F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353314" cy="582498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72063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91844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229184" cy="487007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37856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248584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219634" cy="496557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622848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34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370053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229184" cy="477457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62971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如下短句或词语涉及到的知识与光的直线传播无关的是（</w:t>
      </w:r>
      <w:r>
        <w:rPr>
          <w:color w:val="000000"/>
          <w:lang w:eastAsia="zh-CN"/>
        </w:rPr>
        <w:t>  </w:t>
      </w:r>
      <w:r w:rsidR="00B3713F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立竿见影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0802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一叶障目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881475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鱼翔浅底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64187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三点一线</w:t>
      </w:r>
    </w:p>
    <w:p w:rsidR="00960B5A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用手机摄像头扫描如图所示导入二维码可快速登录网页，当手机扫描二维码时（</w:t>
      </w:r>
      <w:r w:rsidR="00B3713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B3713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5090160</wp:posOffset>
            </wp:positionH>
            <wp:positionV relativeFrom="paragraph">
              <wp:posOffset>40640</wp:posOffset>
            </wp:positionV>
            <wp:extent cx="762000" cy="781050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325174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9BD">
        <w:rPr>
          <w:color w:val="000000"/>
          <w:lang w:eastAsia="zh-CN"/>
        </w:rPr>
        <w:t>A. </w:t>
      </w:r>
      <w:r w:rsidR="003F19BD">
        <w:rPr>
          <w:color w:val="000000"/>
          <w:lang w:eastAsia="zh-CN"/>
        </w:rPr>
        <w:t>二维码是光源</w:t>
      </w:r>
      <w:r w:rsidR="003F19BD">
        <w:rPr>
          <w:color w:val="000000"/>
          <w:lang w:eastAsia="zh-CN"/>
        </w:rPr>
        <w:t>     </w:t>
      </w:r>
      <w:r w:rsidR="003F19BD">
        <w:rPr>
          <w:color w:val="000000"/>
          <w:lang w:eastAsia="zh-CN"/>
        </w:rPr>
        <w:t>  </w:t>
      </w:r>
      <w:r w:rsidR="003F19BD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60192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二维码位于摄像头的一倍焦距以内</w:t>
      </w:r>
    </w:p>
    <w:p w:rsidR="00B3713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摄像头相当于凸透镜</w:t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725658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摄像头能识别二维码本身发出的亮暗不同的光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《森林保护法》中规定，禁止在森林里丢弃空罐头和空瓶子，这主要是为了防止（</w:t>
      </w:r>
      <w:r>
        <w:rPr>
          <w:color w:val="000000"/>
          <w:lang w:eastAsia="zh-CN"/>
        </w:rPr>
        <w:t> </w:t>
      </w:r>
      <w:r w:rsidR="00B3713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污染环境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929424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行人受伤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18875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引起山火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19130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动物死亡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下列说法中正确的是（</w:t>
      </w:r>
      <w:r>
        <w:rPr>
          <w:color w:val="000000"/>
          <w:lang w:eastAsia="zh-CN"/>
        </w:rPr>
        <w:t>   </w:t>
      </w:r>
      <w:r w:rsidR="00B3713F"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平面镜所成的像不能用照相机拍摄，因为这个像是虚像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我们看到水中的石块和蓝天白云都是由于光的折射形成的像</w:t>
      </w:r>
    </w:p>
    <w:p w:rsidR="00B3713F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将筷子放入水中，看上去水中的筷子会向上弯折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皮鞋擦得又黑又亮，这个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是表示皮鞋的表面发生了漫反射</w:t>
      </w:r>
    </w:p>
    <w:p w:rsidR="00960B5A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如图，若要让反射光线射中目标，在平面镜不动的情况下，可将激光笔</w:t>
      </w:r>
    </w:p>
    <w:p w:rsidR="00960B5A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-2540</wp:posOffset>
            </wp:positionV>
            <wp:extent cx="1285875" cy="1000125"/>
            <wp:effectExtent l="19050" t="0" r="9525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627380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19BD">
        <w:rPr>
          <w:color w:val="000000"/>
          <w:lang w:eastAsia="zh-CN"/>
        </w:rPr>
        <w:t>①</w:t>
      </w:r>
      <w:r w:rsidR="003F19BD">
        <w:rPr>
          <w:color w:val="000000"/>
          <w:lang w:eastAsia="zh-CN"/>
        </w:rPr>
        <w:t>入射点位置不变，逆时针转一定的角度；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入射点位置不变，顺时针转动一定的角度；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入射角不变，但向左平移一段距离；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入射角不变，但向右平移一段距离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可行的办法是（</w:t>
      </w:r>
      <w:r>
        <w:rPr>
          <w:color w:val="000000"/>
          <w:lang w:eastAsia="zh-CN"/>
        </w:rPr>
        <w:t xml:space="preserve">  </w:t>
      </w:r>
      <w:r w:rsidR="00B3713F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①③                                     B. ①④                                     C. ②③                                     D. ②④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光从空气斜射入玻璃中，折射角为</w:t>
      </w:r>
      <w:r>
        <w:rPr>
          <w:color w:val="000000"/>
          <w:lang w:eastAsia="zh-CN"/>
        </w:rPr>
        <w:t>35°</w:t>
      </w:r>
      <w:r>
        <w:rPr>
          <w:color w:val="000000"/>
          <w:lang w:eastAsia="zh-CN"/>
        </w:rPr>
        <w:t>，入射角可能为（　　</w:t>
      </w:r>
      <w:r w:rsidR="00B3713F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60B5A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0°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34349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20°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94057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60°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158724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90°</w:t>
      </w:r>
    </w:p>
    <w:p w:rsidR="00960B5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  <w:r w:rsidR="00B3713F">
        <w:rPr>
          <w:b/>
          <w:bCs/>
          <w:sz w:val="24"/>
          <w:szCs w:val="24"/>
          <w:lang w:eastAsia="zh-CN"/>
        </w:rPr>
        <w:t>（每空</w:t>
      </w:r>
      <w:r w:rsidR="00B3713F">
        <w:rPr>
          <w:b/>
          <w:bCs/>
          <w:sz w:val="24"/>
          <w:szCs w:val="24"/>
          <w:lang w:eastAsia="zh-CN"/>
        </w:rPr>
        <w:t>2</w:t>
      </w:r>
      <w:r w:rsidR="00B3713F"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 w:rsidR="00B3713F">
        <w:rPr>
          <w:b/>
          <w:bCs/>
          <w:sz w:val="24"/>
          <w:szCs w:val="24"/>
          <w:lang w:eastAsia="zh-CN"/>
        </w:rPr>
        <w:t>分）</w:t>
      </w:r>
    </w:p>
    <w:p w:rsidR="00B3713F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近视镜看不清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处的物体，下列四幅图中能够说明近视眼成像原理的是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图，表示矫正近视眼方法的是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图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33020</wp:posOffset>
            </wp:positionV>
            <wp:extent cx="4067175" cy="981075"/>
            <wp:effectExtent l="19050" t="0" r="9525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882725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18.________</w:t>
      </w:r>
      <w:r>
        <w:rPr>
          <w:color w:val="000000"/>
          <w:lang w:eastAsia="zh-CN"/>
        </w:rPr>
        <w:t>透镜对光有会聚作用，</w:t>
      </w:r>
      <w:r>
        <w:rPr>
          <w:color w:val="000000"/>
          <w:lang w:eastAsia="zh-CN"/>
        </w:rPr>
        <w:t>_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透镜对光有发散作用．在图中属于凸透镜的有：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（填序号）</w:t>
      </w:r>
      <w:r w:rsidR="00B3713F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92710</wp:posOffset>
            </wp:positionV>
            <wp:extent cx="1590675" cy="809625"/>
            <wp:effectExtent l="19050" t="0" r="9525" b="0"/>
            <wp:wrapSquare wrapText="bothSides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246639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</w:t>
      </w:r>
      <w:r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图所示，是某同学检查视力时的情景，则视力表在镜中的像与被测者相距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米．若该同学查出患有近视眼病，她应配戴适当度数的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透镜制作的眼镜矫正视力．</w:t>
      </w:r>
    </w:p>
    <w:p w:rsidR="00960B5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104775</wp:posOffset>
            </wp:positionV>
            <wp:extent cx="1181100" cy="942975"/>
            <wp:effectExtent l="19050" t="0" r="0" b="0"/>
            <wp:wrapSquare wrapText="bothSides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29463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499110</wp:posOffset>
            </wp:positionH>
            <wp:positionV relativeFrom="paragraph">
              <wp:posOffset>209550</wp:posOffset>
            </wp:positionV>
            <wp:extent cx="2038350" cy="781050"/>
            <wp:effectExtent l="19050" t="0" r="0" b="0"/>
            <wp:wrapSquare wrapText="bothSides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727144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B3713F">
      <w:pPr>
        <w:spacing w:after="0"/>
        <w:rPr>
          <w:rFonts w:hint="eastAsia"/>
          <w:color w:val="000000"/>
          <w:lang w:eastAsia="zh-CN"/>
        </w:rPr>
      </w:pPr>
    </w:p>
    <w:p w:rsidR="00960B5A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一束光从空气斜射到某液面上同时发生反射和折射，入射光线与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液面成</w:t>
      </w:r>
      <w:r>
        <w:rPr>
          <w:color w:val="000000"/>
          <w:lang w:eastAsia="zh-CN"/>
        </w:rPr>
        <w:t>37  °</w:t>
      </w:r>
      <w:r>
        <w:rPr>
          <w:color w:val="000000"/>
          <w:lang w:eastAsia="zh-CN"/>
        </w:rPr>
        <w:t>角，如</w:t>
      </w:r>
      <w:r w:rsidR="00B3713F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图所示。若反射光线与折射光线的夹角为</w:t>
      </w:r>
      <w:r>
        <w:rPr>
          <w:color w:val="000000"/>
          <w:lang w:eastAsia="zh-CN"/>
        </w:rPr>
        <w:t>83°</w:t>
      </w:r>
      <w:r>
        <w:rPr>
          <w:color w:val="000000"/>
          <w:lang w:eastAsia="zh-CN"/>
        </w:rPr>
        <w:t>，则反射角的大小为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，折射角的大小为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960B5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三、实验题（每空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16</w:t>
      </w:r>
      <w:r>
        <w:rPr>
          <w:b/>
          <w:bCs/>
          <w:sz w:val="24"/>
          <w:szCs w:val="24"/>
          <w:lang w:eastAsia="zh-CN"/>
        </w:rPr>
        <w:t>分）</w:t>
      </w:r>
    </w:p>
    <w:p w:rsidR="00960B5A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231775</wp:posOffset>
            </wp:positionV>
            <wp:extent cx="1619250" cy="657225"/>
            <wp:effectExtent l="19050" t="0" r="0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135847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小明同学用蜡烛、凸透镜和光屏做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的实验。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）如图所示，要使像能够成在光屏的中央，应将光屏向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）调整，调整后光屏上成的是倒立、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）的实像，在放大镜、照相机和投影仪中，成像情况与此类似的是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）在上一步实验获得清晰的像后，小明取了一副近视眼镜放在蜡烛与凸透镜之间，观察到光屏上的像变模糊了，此时要使光屏上成清晰的像，应该将光屏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  </w:t>
      </w:r>
    </w:p>
    <w:p w:rsidR="00960B5A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434340</wp:posOffset>
            </wp:positionV>
            <wp:extent cx="2876550" cy="1181100"/>
            <wp:effectExtent l="19050" t="0" r="0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074458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如图是探究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光的反射定律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的实验装置图，把平面镜放在水平桌面上，再把一张可沿</w:t>
      </w:r>
      <w:r>
        <w:rPr>
          <w:color w:val="000000"/>
          <w:lang w:eastAsia="zh-CN"/>
        </w:rPr>
        <w:t>ON</w:t>
      </w:r>
      <w:r>
        <w:rPr>
          <w:color w:val="000000"/>
          <w:lang w:eastAsia="zh-CN"/>
        </w:rPr>
        <w:t>向前或向后折的纸板竖直立在平面镜上，</w:t>
      </w:r>
      <w:r>
        <w:rPr>
          <w:color w:val="000000"/>
          <w:lang w:eastAsia="zh-CN"/>
        </w:rPr>
        <w:t>ON</w:t>
      </w:r>
      <w:r>
        <w:rPr>
          <w:color w:val="000000"/>
          <w:lang w:eastAsia="zh-CN"/>
        </w:rPr>
        <w:t>垂直于镜面．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）如图甲，让一束光贴着纸板沿某一个角度射到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点，经平面镜的反射，沿另一个方向射出，改变光束的入射方向，使</w:t>
      </w:r>
      <w:r>
        <w:rPr>
          <w:color w:val="000000"/>
          <w:lang w:eastAsia="zh-CN"/>
        </w:rPr>
        <w:t>∠i</w:t>
      </w:r>
      <w:r>
        <w:rPr>
          <w:color w:val="000000"/>
          <w:lang w:eastAsia="zh-CN"/>
        </w:rPr>
        <w:t>减小，这时</w:t>
      </w:r>
      <w:r>
        <w:rPr>
          <w:color w:val="000000"/>
          <w:lang w:eastAsia="zh-CN"/>
        </w:rPr>
        <w:t>∠r</w:t>
      </w:r>
      <w:r>
        <w:rPr>
          <w:color w:val="000000"/>
          <w:lang w:eastAsia="zh-CN"/>
        </w:rPr>
        <w:t>跟着减小，使</w:t>
      </w:r>
      <w:r>
        <w:rPr>
          <w:color w:val="000000"/>
          <w:lang w:eastAsia="zh-CN"/>
        </w:rPr>
        <w:t>∠i</w:t>
      </w:r>
      <w:r>
        <w:rPr>
          <w:color w:val="000000"/>
          <w:lang w:eastAsia="zh-CN"/>
        </w:rPr>
        <w:t>增大，</w:t>
      </w:r>
      <w:r>
        <w:rPr>
          <w:color w:val="000000"/>
          <w:lang w:eastAsia="zh-CN"/>
        </w:rPr>
        <w:t>∠r</w:t>
      </w:r>
      <w:r>
        <w:rPr>
          <w:color w:val="000000"/>
          <w:lang w:eastAsia="zh-CN"/>
        </w:rPr>
        <w:t>跟着增大，</w:t>
      </w:r>
      <w:r>
        <w:rPr>
          <w:color w:val="000000"/>
          <w:lang w:eastAsia="zh-CN"/>
        </w:rPr>
        <w:t>∠r</w:t>
      </w:r>
      <w:r>
        <w:rPr>
          <w:color w:val="000000"/>
          <w:lang w:eastAsia="zh-CN"/>
        </w:rPr>
        <w:t>总是等于</w:t>
      </w:r>
      <w:r>
        <w:rPr>
          <w:color w:val="000000"/>
          <w:lang w:eastAsia="zh-CN"/>
        </w:rPr>
        <w:t>∠i</w:t>
      </w:r>
      <w:r>
        <w:rPr>
          <w:color w:val="000000"/>
          <w:lang w:eastAsia="zh-CN"/>
        </w:rPr>
        <w:t>，说明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）如图乙，把半面纸板</w:t>
      </w:r>
      <w:r>
        <w:rPr>
          <w:color w:val="000000"/>
          <w:lang w:eastAsia="zh-CN"/>
        </w:rPr>
        <w:t>NOF</w:t>
      </w:r>
      <w:r>
        <w:rPr>
          <w:color w:val="000000"/>
          <w:lang w:eastAsia="zh-CN"/>
        </w:rPr>
        <w:t>向前折或向后折，这时，在</w:t>
      </w:r>
      <w:r>
        <w:rPr>
          <w:color w:val="000000"/>
          <w:lang w:eastAsia="zh-CN"/>
        </w:rPr>
        <w:t>NOF</w:t>
      </w:r>
      <w:r>
        <w:rPr>
          <w:color w:val="000000"/>
          <w:lang w:eastAsia="zh-CN"/>
        </w:rPr>
        <w:t>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）看到反射光线，说明反射现象中，反射光线、入射光线和</w:t>
      </w:r>
      <w:r>
        <w:rPr>
          <w:color w:val="000000"/>
          <w:lang w:eastAsia="zh-CN"/>
        </w:rPr>
        <w:t>法线在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60B5A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）课后，小明同学利用同一套实验器材，选择入射角为</w:t>
      </w:r>
      <w:r>
        <w:rPr>
          <w:color w:val="000000"/>
          <w:lang w:eastAsia="zh-CN"/>
        </w:rPr>
        <w:t>15°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30°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的三条光线进行实验，结果得到了不同的数据，如表所示，经检查，三次试验中各角度的测量值都是准确的，但总结的规律却与反射定律相违背，你认为其中的原因应该是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3F19BD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1476375" cy="1123950"/>
            <wp:effectExtent l="19050" t="0" r="9525" b="0"/>
            <wp:wrapSquare wrapText="bothSides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430866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19BD">
      <w:pPr>
        <w:rPr>
          <w:rFonts w:hint="eastAsia"/>
          <w:b/>
          <w:bCs/>
          <w:sz w:val="24"/>
          <w:szCs w:val="24"/>
          <w:lang w:eastAsia="zh-CN"/>
        </w:rPr>
      </w:pPr>
    </w:p>
    <w:p w:rsidR="003F19BD">
      <w:pPr>
        <w:rPr>
          <w:rFonts w:hint="eastAsia"/>
          <w:b/>
          <w:bCs/>
          <w:sz w:val="24"/>
          <w:szCs w:val="24"/>
          <w:lang w:eastAsia="zh-CN"/>
        </w:rPr>
      </w:pPr>
    </w:p>
    <w:p w:rsidR="003F19BD">
      <w:pPr>
        <w:rPr>
          <w:rFonts w:hint="eastAsia"/>
          <w:b/>
          <w:bCs/>
          <w:sz w:val="24"/>
          <w:szCs w:val="24"/>
          <w:lang w:eastAsia="zh-CN"/>
        </w:rPr>
      </w:pPr>
    </w:p>
    <w:p w:rsidR="00960B5A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四、作图题（每个图</w:t>
      </w:r>
      <w:r>
        <w:rPr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）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一束光沿</w:t>
      </w:r>
      <w:r>
        <w:rPr>
          <w:color w:val="000000"/>
          <w:lang w:eastAsia="zh-CN"/>
        </w:rPr>
        <w:t>AO</w:t>
      </w:r>
      <w:r>
        <w:rPr>
          <w:color w:val="000000"/>
          <w:lang w:eastAsia="zh-CN"/>
        </w:rPr>
        <w:t>方向斜射到平面镜上，画出反射光线，并标出反射角大小</w:t>
      </w:r>
      <w:r>
        <w:rPr>
          <w:color w:val="000000"/>
          <w:lang w:eastAsia="zh-CN"/>
        </w:rPr>
        <w:t>.</w:t>
      </w:r>
    </w:p>
    <w:p w:rsidR="00960B5A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26035</wp:posOffset>
            </wp:positionV>
            <wp:extent cx="1228725" cy="733425"/>
            <wp:effectExtent l="19050" t="0" r="9525" b="0"/>
            <wp:wrapSquare wrapText="bothSides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910475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3F19BD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如图所示，从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点发出的一条光线，经平面镜反射后，其反射光线恰好通过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点．请你作出这条入射光线并完成光路图。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57150</wp:posOffset>
            </wp:positionV>
            <wp:extent cx="1676400" cy="685800"/>
            <wp:effectExtent l="19050" t="0" r="0" b="0"/>
            <wp:wrapSquare wrapText="bothSides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25755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3F19BD">
      <w:pPr>
        <w:spacing w:after="0"/>
        <w:rPr>
          <w:rFonts w:hint="eastAsia"/>
          <w:color w:val="000000"/>
          <w:lang w:eastAsia="zh-CN"/>
        </w:rPr>
      </w:pP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在图中画出与入射光线对应的折射光线。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59055</wp:posOffset>
            </wp:positionV>
            <wp:extent cx="1095375" cy="866775"/>
            <wp:effectExtent l="19050" t="0" r="9525" b="0"/>
            <wp:wrapSquare wrapText="bothSides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279337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0B5A">
      <w:pPr>
        <w:rPr>
          <w:lang w:eastAsia="zh-CN"/>
        </w:rPr>
      </w:pPr>
      <w:r>
        <w:rPr>
          <w:lang w:eastAsia="zh-CN"/>
        </w:rPr>
        <w:br w:type="page"/>
      </w:r>
    </w:p>
    <w:p w:rsidR="00960B5A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960B5A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C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B  </w:t>
      </w: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B  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C   </w:t>
      </w:r>
      <w:r>
        <w:rPr>
          <w:color w:val="000000"/>
        </w:rPr>
        <w:t>6.</w:t>
      </w:r>
      <w:r>
        <w:rPr>
          <w:color w:val="000000"/>
        </w:rPr>
        <w:t xml:space="preserve"> B   </w:t>
      </w:r>
      <w:r>
        <w:rPr>
          <w:color w:val="000000"/>
        </w:rPr>
        <w:t>7.</w:t>
      </w:r>
      <w:r>
        <w:rPr>
          <w:color w:val="000000"/>
        </w:rPr>
        <w:t xml:space="preserve">C  </w:t>
      </w:r>
      <w:r>
        <w:rPr>
          <w:color w:val="000000"/>
        </w:rPr>
        <w:t>8.</w:t>
      </w:r>
      <w:r>
        <w:rPr>
          <w:color w:val="000000"/>
        </w:rPr>
        <w:t xml:space="preserve">D  </w:t>
      </w:r>
      <w:r>
        <w:rPr>
          <w:color w:val="000000"/>
        </w:rPr>
        <w:t>9.</w:t>
      </w:r>
      <w:r>
        <w:rPr>
          <w:color w:val="000000"/>
        </w:rPr>
        <w:t xml:space="preserve">A  </w:t>
      </w:r>
      <w:r>
        <w:rPr>
          <w:color w:val="000000"/>
        </w:rPr>
        <w:t>10.</w:t>
      </w:r>
      <w:r>
        <w:rPr>
          <w:color w:val="000000"/>
        </w:rPr>
        <w:t xml:space="preserve"> D   </w:t>
      </w:r>
      <w:r>
        <w:rPr>
          <w:color w:val="000000"/>
        </w:rPr>
        <w:t>11.</w:t>
      </w:r>
      <w:r>
        <w:rPr>
          <w:color w:val="000000"/>
        </w:rPr>
        <w:t xml:space="preserve">C  </w:t>
      </w:r>
      <w:r>
        <w:rPr>
          <w:color w:val="000000"/>
        </w:rPr>
        <w:t>12.</w:t>
      </w:r>
      <w:r>
        <w:rPr>
          <w:color w:val="000000"/>
        </w:rPr>
        <w:t xml:space="preserve"> C   </w:t>
      </w:r>
      <w:r>
        <w:rPr>
          <w:color w:val="000000"/>
        </w:rPr>
        <w:t>13.</w:t>
      </w:r>
      <w:r>
        <w:rPr>
          <w:color w:val="000000"/>
        </w:rPr>
        <w:t xml:space="preserve"> C   </w:t>
      </w:r>
      <w:r>
        <w:rPr>
          <w:color w:val="000000"/>
        </w:rPr>
        <w:t>14.</w:t>
      </w:r>
      <w:r>
        <w:rPr>
          <w:color w:val="000000"/>
        </w:rPr>
        <w:t xml:space="preserve">C  </w:t>
      </w:r>
      <w:r>
        <w:rPr>
          <w:color w:val="000000"/>
        </w:rPr>
        <w:t>15.</w:t>
      </w:r>
      <w:r>
        <w:rPr>
          <w:color w:val="000000"/>
        </w:rPr>
        <w:t xml:space="preserve"> C   </w:t>
      </w:r>
      <w:r>
        <w:rPr>
          <w:color w:val="000000"/>
        </w:rPr>
        <w:t>16.</w:t>
      </w:r>
      <w:r>
        <w:rPr>
          <w:color w:val="000000"/>
        </w:rPr>
        <w:t xml:space="preserve"> C   </w:t>
      </w:r>
    </w:p>
    <w:p w:rsidR="00960B5A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远；乙；丁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凸；凹；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4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；凹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 xml:space="preserve"> 53°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44°  </w:t>
      </w:r>
    </w:p>
    <w:p w:rsidR="00960B5A">
      <w:pPr>
        <w:rPr>
          <w:lang w:eastAsia="zh-CN"/>
        </w:rPr>
      </w:pPr>
      <w:r>
        <w:rPr>
          <w:lang w:eastAsia="zh-CN"/>
        </w:rPr>
        <w:t>三、实验题</w:t>
      </w:r>
      <w:r>
        <w:rPr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）下；缩小；照相机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）远离凸透镜</w:t>
      </w:r>
      <w:r>
        <w:rPr>
          <w:color w:val="000000"/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）反射角等于入射角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）不能；同一平面内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）将反射光线与反射面（或镜面）的夹角作为反射角</w:t>
      </w:r>
      <w:r>
        <w:rPr>
          <w:color w:val="000000"/>
          <w:lang w:eastAsia="zh-CN"/>
        </w:rPr>
        <w:t xml:space="preserve">   </w:t>
      </w:r>
    </w:p>
    <w:p w:rsidR="00960B5A">
      <w:pPr>
        <w:rPr>
          <w:lang w:eastAsia="zh-CN"/>
        </w:rPr>
      </w:pPr>
      <w:r>
        <w:rPr>
          <w:lang w:eastAsia="zh-CN"/>
        </w:rPr>
        <w:t>四、作图题</w:t>
      </w:r>
      <w:r>
        <w:rPr>
          <w:lang w:eastAsia="zh-CN"/>
        </w:rPr>
        <w:t xml:space="preserve">  </w:t>
      </w:r>
    </w:p>
    <w:p w:rsidR="00960B5A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 </w:t>
      </w: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如下图所示：</w:t>
      </w:r>
      <w:r>
        <w:rPr>
          <w:rFonts w:hint="eastAsia"/>
          <w:color w:val="000000"/>
          <w:lang w:eastAsia="zh-CN"/>
        </w:rPr>
        <w:t xml:space="preserve">                  </w:t>
      </w:r>
      <w:r>
        <w:rPr>
          <w:color w:val="000000"/>
          <w:lang w:eastAsia="zh-CN"/>
        </w:rPr>
        <w:t xml:space="preserve">25. </w:t>
      </w:r>
      <w:r>
        <w:rPr>
          <w:color w:val="000000"/>
          <w:lang w:eastAsia="zh-CN"/>
        </w:rPr>
        <w:t>如图所示：</w:t>
      </w:r>
    </w:p>
    <w:p w:rsidR="00960B5A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231837" cy="649338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971123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 </w:t>
      </w:r>
      <w:r>
        <w:rPr>
          <w:rFonts w:hint="eastAsia"/>
          <w:noProof/>
          <w:lang w:eastAsia="zh-CN"/>
        </w:rPr>
        <w:t xml:space="preserve">      </w:t>
      </w:r>
      <w:r>
        <w:rPr>
          <w:noProof/>
          <w:lang w:eastAsia="zh-CN"/>
        </w:rPr>
        <w:drawing>
          <wp:inline distT="0" distB="0" distL="0" distR="0">
            <wp:extent cx="1680642" cy="1212736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555920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 </w:t>
      </w:r>
      <w:r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1432370" cy="1241387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76274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960B5A">
      <w:headerReference w:type="even" r:id="rId42"/>
      <w:footerReference w:type="default" r:id="rId4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5A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B5A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60B5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60B5A" w:rsidP="00B3713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60B5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rPr>
                    <w:rFonts w:hint="eastAsia"/>
                    <w:lang w:eastAsia="zh-CN"/>
                  </w:rPr>
                  <w:drawing>
                    <wp:inline>
                      <wp:extent cx="238158" cy="247685"/>
                      <wp:docPr id="100064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17281708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8158" cy="2476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44BA"/>
    <w:multiLevelType w:val="hybridMultilevel"/>
    <w:tmpl w:val="AB14A8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4F25930"/>
    <w:multiLevelType w:val="hybridMultilevel"/>
    <w:tmpl w:val="B05683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19B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0B5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713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267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5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60B5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60B5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60B5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60B5A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60B5A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60B5A"/>
    <w:rPr>
      <w:sz w:val="18"/>
      <w:szCs w:val="18"/>
    </w:rPr>
  </w:style>
  <w:style w:type="paragraph" w:customStyle="1" w:styleId="1">
    <w:name w:val="正文1"/>
    <w:qFormat/>
    <w:rsid w:val="00960B5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60B5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60B5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60B5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60B5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jpeg" /><Relationship Id="rId32" Type="http://schemas.openxmlformats.org/officeDocument/2006/relationships/image" Target="media/image27.jpe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numbering" Target="numbering.xml" /><Relationship Id="rId46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0581D4-0618-4A92-833D-CB840281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633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2019-12-03T00:48:00Z</dcterms:created>
  <dcterms:modified xsi:type="dcterms:W3CDTF">2019-12-03T00:48:00Z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